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BDC" w:rsidRPr="00F82749" w:rsidRDefault="00987BDC" w:rsidP="00987BDC">
      <w:pPr>
        <w:jc w:val="center"/>
        <w:rPr>
          <w:rStyle w:val="FontStyle34"/>
          <w:rFonts w:ascii="Arial" w:hAnsi="Arial" w:cs="Arial"/>
          <w:color w:val="auto"/>
          <w:kern w:val="0"/>
          <w:sz w:val="24"/>
          <w:szCs w:val="24"/>
          <w:lang w:eastAsia="sr-Cyrl-CS"/>
        </w:rPr>
      </w:pPr>
    </w:p>
    <w:p w:rsidR="00987BDC" w:rsidRDefault="00987BDC" w:rsidP="00987BDC">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987BDC" w:rsidRPr="001953B1" w:rsidRDefault="00987BDC" w:rsidP="00987BDC">
      <w:pPr>
        <w:rPr>
          <w:rFonts w:ascii="Arial" w:hAnsi="Arial" w:cs="Arial"/>
          <w:sz w:val="32"/>
          <w:szCs w:val="32"/>
        </w:rPr>
      </w:pPr>
    </w:p>
    <w:p w:rsidR="00987BDC" w:rsidRPr="001270F1" w:rsidRDefault="00987BDC" w:rsidP="00987BDC">
      <w:pPr>
        <w:rPr>
          <w:rFonts w:ascii="Arial" w:hAnsi="Arial" w:cs="Arial"/>
          <w:sz w:val="32"/>
          <w:szCs w:val="32"/>
        </w:rPr>
      </w:pPr>
    </w:p>
    <w:p w:rsidR="00987BDC" w:rsidRDefault="00987BDC" w:rsidP="00987BDC">
      <w:pPr>
        <w:jc w:val="center"/>
        <w:rPr>
          <w:rFonts w:ascii="Arial" w:hAnsi="Arial" w:cs="Arial"/>
          <w:sz w:val="32"/>
          <w:szCs w:val="32"/>
          <w:lang w:val="ru-RU"/>
        </w:rPr>
      </w:pPr>
    </w:p>
    <w:p w:rsidR="00987BDC" w:rsidRPr="00816688" w:rsidRDefault="00987BDC" w:rsidP="00987BDC">
      <w:pPr>
        <w:rPr>
          <w:rFonts w:ascii="Arial" w:hAnsi="Arial" w:cs="Arial"/>
          <w:i/>
          <w:iCs/>
        </w:rPr>
      </w:pPr>
    </w:p>
    <w:p w:rsidR="00987BDC" w:rsidRDefault="00987BDC" w:rsidP="00987BDC">
      <w:pPr>
        <w:jc w:val="center"/>
        <w:rPr>
          <w:rFonts w:ascii="Arial" w:hAnsi="Arial" w:cs="Arial"/>
          <w:i/>
          <w:iCs/>
        </w:rPr>
      </w:pPr>
    </w:p>
    <w:p w:rsidR="00987BDC" w:rsidRDefault="00987BDC" w:rsidP="00987BDC">
      <w:pPr>
        <w:jc w:val="both"/>
        <w:rPr>
          <w:rFonts w:ascii="Arial" w:hAnsi="Arial" w:cs="Arial"/>
          <w:lang w:val="sr-Cyrl-CS"/>
        </w:rPr>
      </w:pPr>
    </w:p>
    <w:p w:rsidR="00987BDC" w:rsidRDefault="00987BDC" w:rsidP="00987BDC">
      <w:pPr>
        <w:jc w:val="both"/>
        <w:rPr>
          <w:rFonts w:ascii="Arial" w:hAnsi="Arial" w:cs="Arial"/>
          <w:lang w:val="sr-Cyrl-CS"/>
        </w:rPr>
      </w:pPr>
    </w:p>
    <w:p w:rsidR="00987BDC" w:rsidRDefault="00987BDC" w:rsidP="00987BDC">
      <w:pPr>
        <w:jc w:val="both"/>
        <w:rPr>
          <w:rFonts w:ascii="Arial" w:hAnsi="Arial" w:cs="Arial"/>
          <w:lang w:val="sr-Cyrl-CS"/>
        </w:rPr>
      </w:pPr>
    </w:p>
    <w:p w:rsidR="00987BDC" w:rsidRPr="00DE0254" w:rsidRDefault="00987BDC" w:rsidP="00987BDC">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987BDC" w:rsidRPr="00DE0254" w:rsidRDefault="00987BDC" w:rsidP="00987BDC">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987BDC" w:rsidRPr="00DE0254" w:rsidRDefault="00987BDC" w:rsidP="00987BDC">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987BDC" w:rsidRPr="00DE0254" w:rsidRDefault="00987BDC" w:rsidP="00987BDC">
      <w:pPr>
        <w:pStyle w:val="Default"/>
        <w:jc w:val="center"/>
        <w:rPr>
          <w:b/>
          <w:bCs/>
          <w:sz w:val="32"/>
          <w:szCs w:val="32"/>
          <w:lang w:val="sr-Cyrl-CS"/>
        </w:rPr>
      </w:pPr>
    </w:p>
    <w:p w:rsidR="00987BDC" w:rsidRPr="00DE5348" w:rsidRDefault="00987BDC" w:rsidP="00987BDC">
      <w:pPr>
        <w:rPr>
          <w:rFonts w:ascii="Arial" w:hAnsi="Arial" w:cs="Arial"/>
          <w:lang w:val="sr-Cyrl-CS"/>
        </w:rPr>
      </w:pPr>
    </w:p>
    <w:p w:rsidR="00987BDC" w:rsidRPr="00DE0254" w:rsidRDefault="00987BDC" w:rsidP="00987BDC">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987BDC" w:rsidRPr="00DE0254" w:rsidRDefault="00987BDC" w:rsidP="00987BDC">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404-69/20-01</w:t>
      </w:r>
      <w:r>
        <w:rPr>
          <w:rFonts w:ascii="Arial" w:hAnsi="Arial" w:cs="Arial"/>
          <w:b/>
          <w:sz w:val="32"/>
          <w:szCs w:val="32"/>
          <w:lang w:val="sr-Cyrl-CS"/>
        </w:rPr>
        <w:t xml:space="preserve"> од </w:t>
      </w:r>
      <w:r>
        <w:rPr>
          <w:rFonts w:ascii="Arial" w:hAnsi="Arial" w:cs="Arial"/>
          <w:b/>
          <w:sz w:val="32"/>
          <w:szCs w:val="32"/>
        </w:rPr>
        <w:t>13</w:t>
      </w:r>
      <w:r w:rsidRPr="003467A7">
        <w:rPr>
          <w:rFonts w:ascii="Arial" w:hAnsi="Arial" w:cs="Arial"/>
          <w:b/>
          <w:sz w:val="32"/>
          <w:szCs w:val="32"/>
          <w:lang w:val="sr-Cyrl-CS"/>
        </w:rPr>
        <w:t>.0</w:t>
      </w:r>
      <w:r>
        <w:rPr>
          <w:rFonts w:ascii="Arial" w:hAnsi="Arial" w:cs="Arial"/>
          <w:b/>
          <w:sz w:val="32"/>
          <w:szCs w:val="32"/>
        </w:rPr>
        <w:t>2</w:t>
      </w:r>
      <w:r w:rsidRPr="003467A7">
        <w:rPr>
          <w:rFonts w:ascii="Arial" w:hAnsi="Arial" w:cs="Arial"/>
          <w:b/>
          <w:sz w:val="32"/>
          <w:szCs w:val="32"/>
          <w:lang w:val="sr-Cyrl-CS"/>
        </w:rPr>
        <w:t>.20</w:t>
      </w:r>
      <w:r>
        <w:rPr>
          <w:rFonts w:ascii="Arial" w:hAnsi="Arial" w:cs="Arial"/>
          <w:b/>
          <w:sz w:val="32"/>
          <w:szCs w:val="32"/>
        </w:rPr>
        <w:t>20</w:t>
      </w:r>
      <w:r>
        <w:rPr>
          <w:rFonts w:ascii="Arial" w:hAnsi="Arial" w:cs="Arial"/>
          <w:b/>
          <w:sz w:val="32"/>
          <w:szCs w:val="32"/>
          <w:lang w:val="sr-Cyrl-CS"/>
        </w:rPr>
        <w:t>.године</w:t>
      </w:r>
    </w:p>
    <w:p w:rsidR="00987BDC" w:rsidRPr="00DE0254" w:rsidRDefault="00987BDC" w:rsidP="00987BDC">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987BDC" w:rsidRPr="009F3753" w:rsidRDefault="00987BDC" w:rsidP="00987BDC">
      <w:pPr>
        <w:jc w:val="center"/>
        <w:rPr>
          <w:rFonts w:ascii="Arial" w:hAnsi="Arial" w:cs="Arial"/>
          <w:b/>
          <w:sz w:val="32"/>
          <w:szCs w:val="32"/>
        </w:rPr>
      </w:pPr>
      <w:r w:rsidRPr="00DE5348">
        <w:rPr>
          <w:rFonts w:ascii="Arial" w:hAnsi="Arial" w:cs="Arial"/>
          <w:b/>
          <w:sz w:val="32"/>
          <w:szCs w:val="32"/>
          <w:lang w:val="sr-Cyrl-CS"/>
        </w:rPr>
        <w:t xml:space="preserve">Услуге </w:t>
      </w:r>
      <w:r>
        <w:rPr>
          <w:rFonts w:ascii="Arial" w:hAnsi="Arial" w:cs="Arial"/>
          <w:b/>
          <w:sz w:val="32"/>
          <w:szCs w:val="32"/>
        </w:rPr>
        <w:t>превоза каменог агрегата за потребе насипања и редовног одржавања локалних и некатегорисаних путева</w:t>
      </w:r>
    </w:p>
    <w:p w:rsidR="00987BDC" w:rsidRDefault="00987BDC" w:rsidP="00987BDC">
      <w:pPr>
        <w:rPr>
          <w:rFonts w:ascii="Arial" w:hAnsi="Arial" w:cs="Arial"/>
          <w:b/>
          <w:sz w:val="32"/>
          <w:szCs w:val="32"/>
          <w:lang w:val="sr-Cyrl-CS"/>
        </w:rPr>
      </w:pPr>
    </w:p>
    <w:p w:rsidR="00987BDC" w:rsidRPr="00DE0254" w:rsidRDefault="00987BDC" w:rsidP="00987BDC">
      <w:pPr>
        <w:rPr>
          <w:rFonts w:ascii="Arial" w:hAnsi="Arial" w:cs="Arial"/>
          <w:b/>
          <w:sz w:val="32"/>
          <w:szCs w:val="32"/>
          <w:lang w:val="sr-Cyrl-CS"/>
        </w:rPr>
      </w:pPr>
    </w:p>
    <w:p w:rsidR="00987BDC" w:rsidRDefault="00987BDC" w:rsidP="00987BDC">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Pr="00F82749">
        <w:rPr>
          <w:rFonts w:ascii="Arial" w:hAnsi="Arial" w:cs="Arial"/>
          <w:b/>
          <w:sz w:val="32"/>
          <w:szCs w:val="32"/>
          <w:lang w:val="sr-Cyrl-CS"/>
        </w:rPr>
        <w:t>4/20</w:t>
      </w:r>
      <w:r w:rsidRPr="00DE0254">
        <w:rPr>
          <w:rFonts w:ascii="Arial" w:hAnsi="Arial" w:cs="Arial"/>
          <w:b/>
          <w:sz w:val="32"/>
          <w:szCs w:val="32"/>
          <w:lang w:val="sr-Cyrl-CS"/>
        </w:rPr>
        <w:t xml:space="preserve">  -</w:t>
      </w:r>
    </w:p>
    <w:p w:rsidR="00987BDC" w:rsidRPr="00FA0971" w:rsidRDefault="00987BDC" w:rsidP="00987BDC">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1.2.9/20</w:t>
      </w:r>
    </w:p>
    <w:p w:rsidR="00987BDC" w:rsidRDefault="00987BDC" w:rsidP="00987BDC">
      <w:pPr>
        <w:suppressAutoHyphens w:val="0"/>
        <w:autoSpaceDE w:val="0"/>
        <w:autoSpaceDN w:val="0"/>
        <w:adjustRightInd w:val="0"/>
        <w:spacing w:line="240" w:lineRule="auto"/>
        <w:rPr>
          <w:rFonts w:ascii="Arial" w:eastAsiaTheme="minorHAnsi" w:hAnsi="Arial" w:cs="Arial"/>
          <w:kern w:val="0"/>
          <w:lang w:val="sr-Cyrl-CS" w:eastAsia="en-US"/>
        </w:rPr>
      </w:pPr>
    </w:p>
    <w:p w:rsidR="00987BDC" w:rsidRPr="00DE0254" w:rsidRDefault="00987BDC" w:rsidP="00987BDC">
      <w:pPr>
        <w:suppressAutoHyphens w:val="0"/>
        <w:autoSpaceDE w:val="0"/>
        <w:autoSpaceDN w:val="0"/>
        <w:adjustRightInd w:val="0"/>
        <w:spacing w:line="240" w:lineRule="auto"/>
        <w:rPr>
          <w:rFonts w:ascii="Arial" w:eastAsiaTheme="minorHAnsi" w:hAnsi="Arial" w:cs="Arial"/>
          <w:kern w:val="0"/>
          <w:lang w:val="sr-Cyrl-CS" w:eastAsia="en-US"/>
        </w:rPr>
      </w:pPr>
    </w:p>
    <w:p w:rsidR="00987BDC" w:rsidRPr="00DE0254" w:rsidRDefault="00987BDC" w:rsidP="00987BDC">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987BDC" w:rsidRPr="00DE0254" w:rsidTr="00BB6648">
        <w:trPr>
          <w:trHeight w:val="240"/>
          <w:jc w:val="center"/>
        </w:trPr>
        <w:tc>
          <w:tcPr>
            <w:tcW w:w="4188" w:type="dxa"/>
          </w:tcPr>
          <w:p w:rsidR="00987BDC" w:rsidRPr="00DE0254" w:rsidRDefault="00987BDC" w:rsidP="00BB66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987BDC" w:rsidRPr="00DE0254" w:rsidRDefault="00987BDC" w:rsidP="00BB66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987BDC" w:rsidRPr="00DE0254" w:rsidTr="00BB6648">
        <w:trPr>
          <w:trHeight w:val="557"/>
          <w:jc w:val="center"/>
        </w:trPr>
        <w:tc>
          <w:tcPr>
            <w:tcW w:w="0" w:type="auto"/>
          </w:tcPr>
          <w:p w:rsidR="00987BDC" w:rsidRPr="001423D4" w:rsidRDefault="00987BDC" w:rsidP="00BB66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87BDC" w:rsidRPr="003467A7" w:rsidRDefault="00987BDC" w:rsidP="00BB6648">
            <w:pPr>
              <w:autoSpaceDE w:val="0"/>
              <w:autoSpaceDN w:val="0"/>
              <w:adjustRightInd w:val="0"/>
              <w:spacing w:line="240" w:lineRule="auto"/>
              <w:rPr>
                <w:rFonts w:ascii="Arial" w:hAnsi="Arial" w:cs="Arial"/>
                <w:b/>
              </w:rPr>
            </w:pPr>
          </w:p>
          <w:p w:rsidR="00987BDC" w:rsidRPr="003467A7" w:rsidRDefault="008D309B" w:rsidP="00BB6648">
            <w:pPr>
              <w:autoSpaceDE w:val="0"/>
              <w:autoSpaceDN w:val="0"/>
              <w:adjustRightInd w:val="0"/>
              <w:spacing w:line="240" w:lineRule="auto"/>
              <w:rPr>
                <w:rFonts w:ascii="Arial" w:hAnsi="Arial" w:cs="Arial"/>
                <w:b/>
              </w:rPr>
            </w:pPr>
            <w:r>
              <w:rPr>
                <w:rFonts w:ascii="Arial" w:hAnsi="Arial" w:cs="Arial"/>
                <w:b/>
              </w:rPr>
              <w:t>20</w:t>
            </w:r>
            <w:r w:rsidR="00987BDC" w:rsidRPr="00F82749">
              <w:rPr>
                <w:rFonts w:ascii="Arial" w:hAnsi="Arial" w:cs="Arial"/>
                <w:b/>
              </w:rPr>
              <w:t>.02.</w:t>
            </w:r>
            <w:r w:rsidR="00987BDC" w:rsidRPr="003467A7">
              <w:rPr>
                <w:rFonts w:ascii="Arial" w:hAnsi="Arial" w:cs="Arial"/>
                <w:b/>
              </w:rPr>
              <w:t>20</w:t>
            </w:r>
            <w:r w:rsidR="00987BDC">
              <w:rPr>
                <w:rFonts w:ascii="Arial" w:hAnsi="Arial" w:cs="Arial"/>
                <w:b/>
              </w:rPr>
              <w:t>20</w:t>
            </w:r>
            <w:r w:rsidR="00987BDC" w:rsidRPr="003467A7">
              <w:rPr>
                <w:rFonts w:ascii="Arial" w:hAnsi="Arial" w:cs="Arial"/>
                <w:b/>
              </w:rPr>
              <w:t>.године</w:t>
            </w:r>
          </w:p>
        </w:tc>
      </w:tr>
      <w:tr w:rsidR="00987BDC" w:rsidRPr="00DE0254" w:rsidTr="00BB6648">
        <w:trPr>
          <w:trHeight w:val="240"/>
          <w:jc w:val="center"/>
        </w:trPr>
        <w:tc>
          <w:tcPr>
            <w:tcW w:w="0" w:type="auto"/>
          </w:tcPr>
          <w:p w:rsidR="00987BDC" w:rsidRPr="00DE0254" w:rsidRDefault="00987BDC" w:rsidP="00BB66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987BDC" w:rsidRPr="003467A7" w:rsidRDefault="008D309B" w:rsidP="00BB66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28</w:t>
            </w:r>
            <w:r w:rsidR="00987BDC" w:rsidRPr="00F82749">
              <w:rPr>
                <w:rFonts w:ascii="Arial" w:eastAsiaTheme="minorHAnsi" w:hAnsi="Arial" w:cs="Arial"/>
                <w:b/>
                <w:bCs/>
                <w:kern w:val="0"/>
                <w:lang w:val="sr-Cyrl-CS" w:eastAsia="en-US"/>
              </w:rPr>
              <w:t>.</w:t>
            </w:r>
            <w:r w:rsidR="00987BDC" w:rsidRPr="00F82749">
              <w:rPr>
                <w:rFonts w:ascii="Arial" w:eastAsiaTheme="minorHAnsi" w:hAnsi="Arial" w:cs="Arial"/>
                <w:b/>
                <w:bCs/>
                <w:kern w:val="0"/>
                <w:lang w:eastAsia="en-US"/>
              </w:rPr>
              <w:t>02</w:t>
            </w:r>
            <w:r w:rsidR="00987BDC" w:rsidRPr="003467A7">
              <w:rPr>
                <w:rFonts w:ascii="Arial" w:eastAsiaTheme="minorHAnsi" w:hAnsi="Arial" w:cs="Arial"/>
                <w:b/>
                <w:bCs/>
                <w:kern w:val="0"/>
                <w:lang w:eastAsia="en-US"/>
              </w:rPr>
              <w:t>.20</w:t>
            </w:r>
            <w:r w:rsidR="00987BDC">
              <w:rPr>
                <w:rFonts w:ascii="Arial" w:eastAsiaTheme="minorHAnsi" w:hAnsi="Arial" w:cs="Arial"/>
                <w:b/>
                <w:bCs/>
                <w:kern w:val="0"/>
                <w:lang w:eastAsia="en-US"/>
              </w:rPr>
              <w:t>20</w:t>
            </w:r>
            <w:r w:rsidR="00987BDC" w:rsidRPr="003467A7">
              <w:rPr>
                <w:rFonts w:ascii="Arial" w:eastAsiaTheme="minorHAnsi" w:hAnsi="Arial" w:cs="Arial"/>
                <w:b/>
                <w:bCs/>
                <w:kern w:val="0"/>
                <w:lang w:eastAsia="en-US"/>
              </w:rPr>
              <w:t>. године до 1</w:t>
            </w:r>
            <w:r w:rsidR="00987BDC" w:rsidRPr="003467A7">
              <w:rPr>
                <w:rFonts w:ascii="Arial" w:eastAsiaTheme="minorHAnsi" w:hAnsi="Arial" w:cs="Arial"/>
                <w:b/>
                <w:bCs/>
                <w:kern w:val="0"/>
                <w:lang w:val="sr-Cyrl-CS" w:eastAsia="en-US"/>
              </w:rPr>
              <w:t>0</w:t>
            </w:r>
            <w:r w:rsidR="00987BDC" w:rsidRPr="003467A7">
              <w:rPr>
                <w:rFonts w:ascii="Arial" w:eastAsiaTheme="minorHAnsi" w:hAnsi="Arial" w:cs="Arial"/>
                <w:b/>
                <w:bCs/>
                <w:kern w:val="0"/>
                <w:lang w:eastAsia="en-US"/>
              </w:rPr>
              <w:t xml:space="preserve">,00 часова </w:t>
            </w:r>
          </w:p>
        </w:tc>
      </w:tr>
      <w:tr w:rsidR="00987BDC" w:rsidRPr="00DE0254" w:rsidTr="00BB6648">
        <w:trPr>
          <w:trHeight w:val="240"/>
          <w:jc w:val="center"/>
        </w:trPr>
        <w:tc>
          <w:tcPr>
            <w:tcW w:w="0" w:type="auto"/>
          </w:tcPr>
          <w:p w:rsidR="00987BDC" w:rsidRPr="00DE0254" w:rsidRDefault="00987BDC" w:rsidP="00BB66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987BDC" w:rsidRPr="003467A7" w:rsidRDefault="008D309B" w:rsidP="00BB66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28</w:t>
            </w:r>
            <w:r w:rsidR="00987BDC" w:rsidRPr="00F82749">
              <w:rPr>
                <w:rFonts w:ascii="Arial" w:eastAsiaTheme="minorHAnsi" w:hAnsi="Arial" w:cs="Arial"/>
                <w:b/>
                <w:bCs/>
                <w:kern w:val="0"/>
                <w:lang w:val="sr-Cyrl-CS" w:eastAsia="en-US"/>
              </w:rPr>
              <w:t>.</w:t>
            </w:r>
            <w:r w:rsidR="00987BDC" w:rsidRPr="00F82749">
              <w:rPr>
                <w:rFonts w:ascii="Arial" w:eastAsiaTheme="minorHAnsi" w:hAnsi="Arial" w:cs="Arial"/>
                <w:b/>
                <w:bCs/>
                <w:kern w:val="0"/>
                <w:lang w:eastAsia="en-US"/>
              </w:rPr>
              <w:t>02.</w:t>
            </w:r>
            <w:r w:rsidR="00987BDC" w:rsidRPr="003467A7">
              <w:rPr>
                <w:rFonts w:ascii="Arial" w:eastAsiaTheme="minorHAnsi" w:hAnsi="Arial" w:cs="Arial"/>
                <w:b/>
                <w:bCs/>
                <w:kern w:val="0"/>
                <w:lang w:eastAsia="en-US"/>
              </w:rPr>
              <w:t>20</w:t>
            </w:r>
            <w:r w:rsidR="00987BDC">
              <w:rPr>
                <w:rFonts w:ascii="Arial" w:eastAsiaTheme="minorHAnsi" w:hAnsi="Arial" w:cs="Arial"/>
                <w:b/>
                <w:bCs/>
                <w:kern w:val="0"/>
                <w:lang w:eastAsia="en-US"/>
              </w:rPr>
              <w:t>20</w:t>
            </w:r>
            <w:r w:rsidR="00987BDC" w:rsidRPr="003467A7">
              <w:rPr>
                <w:rFonts w:ascii="Arial" w:eastAsiaTheme="minorHAnsi" w:hAnsi="Arial" w:cs="Arial"/>
                <w:b/>
                <w:bCs/>
                <w:kern w:val="0"/>
                <w:lang w:eastAsia="en-US"/>
              </w:rPr>
              <w:t>. године у 1</w:t>
            </w:r>
            <w:r w:rsidR="00987BDC" w:rsidRPr="003467A7">
              <w:rPr>
                <w:rFonts w:ascii="Arial" w:eastAsiaTheme="minorHAnsi" w:hAnsi="Arial" w:cs="Arial"/>
                <w:b/>
                <w:bCs/>
                <w:kern w:val="0"/>
                <w:lang w:val="sr-Cyrl-CS" w:eastAsia="en-US"/>
              </w:rPr>
              <w:t>0</w:t>
            </w:r>
            <w:r w:rsidR="00987BDC" w:rsidRPr="003467A7">
              <w:rPr>
                <w:rFonts w:ascii="Arial" w:eastAsiaTheme="minorHAnsi" w:hAnsi="Arial" w:cs="Arial"/>
                <w:b/>
                <w:bCs/>
                <w:kern w:val="0"/>
                <w:lang w:eastAsia="en-US"/>
              </w:rPr>
              <w:t xml:space="preserve">,30 часова </w:t>
            </w:r>
          </w:p>
        </w:tc>
      </w:tr>
    </w:tbl>
    <w:p w:rsidR="00987BDC" w:rsidRDefault="00987BDC" w:rsidP="00987BDC">
      <w:pPr>
        <w:suppressAutoHyphens w:val="0"/>
        <w:autoSpaceDE w:val="0"/>
        <w:autoSpaceDN w:val="0"/>
        <w:adjustRightInd w:val="0"/>
        <w:spacing w:line="240" w:lineRule="auto"/>
        <w:rPr>
          <w:rFonts w:ascii="Arial" w:eastAsiaTheme="minorHAnsi" w:hAnsi="Arial" w:cs="Arial"/>
          <w:color w:val="auto"/>
          <w:kern w:val="0"/>
          <w:lang w:eastAsia="en-US"/>
        </w:rPr>
      </w:pPr>
    </w:p>
    <w:p w:rsidR="00987BDC" w:rsidRDefault="00987BDC" w:rsidP="00987BDC">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987BDC" w:rsidRPr="00DE5348" w:rsidRDefault="00987BDC" w:rsidP="00987BDC">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987BDC" w:rsidRDefault="00987BDC" w:rsidP="00987BDC">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4C72B3">
        <w:rPr>
          <w:rFonts w:ascii="Arial" w:hAnsi="Arial" w:cs="Arial"/>
          <w:b/>
          <w:iCs/>
          <w:lang w:val="sr-Cyrl-CS"/>
        </w:rPr>
        <w:t xml:space="preserve"> 31</w:t>
      </w:r>
    </w:p>
    <w:p w:rsidR="00987BDC" w:rsidRPr="00DE5348" w:rsidRDefault="00987BDC" w:rsidP="00987BDC">
      <w:pPr>
        <w:jc w:val="center"/>
        <w:rPr>
          <w:rFonts w:ascii="Arial" w:hAnsi="Arial" w:cs="Arial"/>
          <w:b/>
          <w:iCs/>
          <w:lang w:val="sr-Cyrl-CS"/>
        </w:rPr>
      </w:pPr>
    </w:p>
    <w:p w:rsidR="00987BDC" w:rsidRPr="008E5B31" w:rsidRDefault="00987BDC" w:rsidP="00987BDC">
      <w:pPr>
        <w:pStyle w:val="BodyText"/>
      </w:pPr>
    </w:p>
    <w:p w:rsidR="00987BDC" w:rsidRDefault="00987BDC" w:rsidP="00987BDC">
      <w:pPr>
        <w:pStyle w:val="Heading4"/>
        <w:rPr>
          <w:rFonts w:ascii="Arial" w:hAnsi="Arial" w:cs="Arial"/>
          <w:sz w:val="24"/>
        </w:rPr>
      </w:pPr>
      <w:r w:rsidRPr="00DE0254">
        <w:rPr>
          <w:rFonts w:ascii="Arial" w:hAnsi="Arial" w:cs="Arial"/>
          <w:sz w:val="24"/>
          <w:lang w:val="sr-Cyrl-CS"/>
        </w:rPr>
        <w:t xml:space="preserve">Баточина, </w:t>
      </w:r>
      <w:r w:rsidRPr="00F82749">
        <w:rPr>
          <w:rFonts w:ascii="Arial" w:hAnsi="Arial" w:cs="Arial"/>
          <w:sz w:val="24"/>
          <w:lang w:val="sr-Cyrl-CS"/>
        </w:rPr>
        <w:t>фебруар,</w:t>
      </w:r>
      <w:r>
        <w:rPr>
          <w:rFonts w:ascii="Arial" w:hAnsi="Arial" w:cs="Arial"/>
          <w:sz w:val="24"/>
          <w:lang w:val="sr-Cyrl-CS"/>
        </w:rPr>
        <w:t xml:space="preserve"> 2020</w:t>
      </w:r>
      <w:r w:rsidRPr="00DE0254">
        <w:rPr>
          <w:rFonts w:ascii="Arial" w:hAnsi="Arial" w:cs="Arial"/>
          <w:sz w:val="24"/>
          <w:lang w:val="sr-Cyrl-CS"/>
        </w:rPr>
        <w:t xml:space="preserve">. </w:t>
      </w:r>
      <w:r>
        <w:rPr>
          <w:rFonts w:ascii="Arial" w:hAnsi="Arial" w:cs="Arial"/>
          <w:sz w:val="24"/>
        </w:rPr>
        <w:t>г</w:t>
      </w:r>
      <w:r w:rsidRPr="00DE0254">
        <w:rPr>
          <w:rFonts w:ascii="Arial" w:hAnsi="Arial" w:cs="Arial"/>
          <w:sz w:val="24"/>
          <w:lang w:val="sr-Cyrl-CS"/>
        </w:rPr>
        <w:t>одине</w:t>
      </w:r>
    </w:p>
    <w:p w:rsidR="00987BDC" w:rsidRPr="00AD24A0" w:rsidRDefault="00987BDC" w:rsidP="00987BDC">
      <w:pPr>
        <w:jc w:val="both"/>
        <w:rPr>
          <w:rFonts w:ascii="Arial" w:hAnsi="Arial" w:cs="Arial"/>
          <w:lang w:val="sr-Cyrl-CS"/>
        </w:rPr>
      </w:pPr>
    </w:p>
    <w:p w:rsidR="00987BDC" w:rsidRPr="009F3753" w:rsidRDefault="00987BDC" w:rsidP="00987BDC">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w:t>
      </w:r>
      <w:r>
        <w:rPr>
          <w:rFonts w:ascii="Arial" w:eastAsia="TimesNewRomanPSMT" w:hAnsi="Arial" w:cs="Arial"/>
          <w:b w:val="0"/>
          <w:sz w:val="24"/>
          <w:u w:val="none"/>
          <w:lang w:val="ru-RU"/>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lang w:val="ru-RU"/>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Pr>
          <w:rFonts w:ascii="Arial" w:hAnsi="Arial" w:cs="Arial"/>
          <w:b w:val="0"/>
          <w:noProof/>
          <w:sz w:val="24"/>
          <w:u w:val="none"/>
        </w:rPr>
        <w:t xml:space="preserve"> и 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sidRPr="00FA0971">
        <w:rPr>
          <w:rFonts w:ascii="Arial" w:hAnsi="Arial" w:cs="Arial"/>
          <w:b w:val="0"/>
          <w:sz w:val="24"/>
          <w:u w:val="none"/>
          <w:lang w:val="ru-RU"/>
        </w:rPr>
        <w:t xml:space="preserve">Одлуке о покретању поступка јавне набавке број </w:t>
      </w:r>
      <w:r w:rsidRPr="00F82749">
        <w:rPr>
          <w:rFonts w:ascii="Arial" w:hAnsi="Arial" w:cs="Arial"/>
          <w:b w:val="0"/>
          <w:sz w:val="24"/>
          <w:u w:val="none"/>
          <w:lang w:val="sr-Cyrl-CS"/>
        </w:rPr>
        <w:t>4</w:t>
      </w:r>
      <w:r>
        <w:rPr>
          <w:rFonts w:ascii="Arial" w:hAnsi="Arial" w:cs="Arial"/>
          <w:b w:val="0"/>
          <w:sz w:val="24"/>
          <w:u w:val="none"/>
          <w:lang w:val="sr-Cyrl-CS"/>
        </w:rPr>
        <w:t>/20</w:t>
      </w:r>
      <w:r w:rsidRPr="00FA0971">
        <w:rPr>
          <w:rFonts w:ascii="Arial" w:hAnsi="Arial" w:cs="Arial"/>
          <w:b w:val="0"/>
          <w:sz w:val="24"/>
          <w:u w:val="none"/>
          <w:lang w:val="ru-RU"/>
        </w:rPr>
        <w:t xml:space="preserve">, деловодни број </w:t>
      </w:r>
      <w:r>
        <w:rPr>
          <w:rFonts w:ascii="Arial" w:hAnsi="Arial" w:cs="Arial"/>
          <w:b w:val="0"/>
          <w:sz w:val="24"/>
          <w:u w:val="none"/>
          <w:lang w:val="sr-Cyrl-CS"/>
        </w:rPr>
        <w:t>404-</w:t>
      </w:r>
      <w:r>
        <w:rPr>
          <w:rFonts w:ascii="Arial" w:hAnsi="Arial" w:cs="Arial"/>
          <w:b w:val="0"/>
          <w:sz w:val="24"/>
          <w:u w:val="none"/>
        </w:rPr>
        <w:t>67</w:t>
      </w:r>
      <w:r>
        <w:rPr>
          <w:rFonts w:ascii="Arial" w:hAnsi="Arial" w:cs="Arial"/>
          <w:b w:val="0"/>
          <w:sz w:val="24"/>
          <w:u w:val="none"/>
          <w:lang w:val="sr-Cyrl-CS"/>
        </w:rPr>
        <w:t>/20-01</w:t>
      </w:r>
      <w:r w:rsidRPr="00FA0971">
        <w:rPr>
          <w:rFonts w:ascii="Arial" w:hAnsi="Arial" w:cs="Arial"/>
          <w:b w:val="0"/>
          <w:sz w:val="24"/>
          <w:u w:val="none"/>
          <w:lang w:val="sr-Cyrl-CS"/>
        </w:rPr>
        <w:t xml:space="preserve">од </w:t>
      </w:r>
      <w:r w:rsidRPr="00F82749">
        <w:rPr>
          <w:rFonts w:ascii="Arial" w:hAnsi="Arial" w:cs="Arial"/>
          <w:b w:val="0"/>
          <w:sz w:val="24"/>
          <w:u w:val="none"/>
        </w:rPr>
        <w:t>13</w:t>
      </w:r>
      <w:r w:rsidRPr="00F82749">
        <w:rPr>
          <w:rFonts w:ascii="Arial" w:hAnsi="Arial" w:cs="Arial"/>
          <w:b w:val="0"/>
          <w:sz w:val="24"/>
          <w:u w:val="none"/>
          <w:lang w:val="sr-Cyrl-CS"/>
        </w:rPr>
        <w:t>.02</w:t>
      </w:r>
      <w:r w:rsidRPr="007C4C81">
        <w:rPr>
          <w:rFonts w:ascii="Arial" w:hAnsi="Arial" w:cs="Arial"/>
          <w:b w:val="0"/>
          <w:sz w:val="24"/>
          <w:u w:val="none"/>
          <w:lang w:val="ru-RU"/>
        </w:rPr>
        <w:t>.</w:t>
      </w:r>
      <w:r>
        <w:rPr>
          <w:rFonts w:ascii="Arial" w:hAnsi="Arial" w:cs="Arial"/>
          <w:b w:val="0"/>
          <w:sz w:val="24"/>
          <w:u w:val="none"/>
          <w:lang w:val="sr-Cyrl-CS"/>
        </w:rPr>
        <w:t>20</w:t>
      </w:r>
      <w:r>
        <w:rPr>
          <w:rFonts w:ascii="Arial" w:hAnsi="Arial" w:cs="Arial"/>
          <w:b w:val="0"/>
          <w:sz w:val="24"/>
          <w:u w:val="none"/>
        </w:rPr>
        <w:t>20</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Pr="00F82749">
        <w:rPr>
          <w:rFonts w:ascii="Arial" w:hAnsi="Arial" w:cs="Arial"/>
          <w:b w:val="0"/>
          <w:sz w:val="24"/>
          <w:u w:val="none"/>
          <w:lang w:val="sr-Cyrl-CS"/>
        </w:rPr>
        <w:t>4/</w:t>
      </w:r>
      <w:r>
        <w:rPr>
          <w:rFonts w:ascii="Arial" w:hAnsi="Arial" w:cs="Arial"/>
          <w:b w:val="0"/>
          <w:sz w:val="24"/>
          <w:u w:val="none"/>
          <w:lang w:val="sr-Cyrl-CS"/>
        </w:rPr>
        <w:t>20</w:t>
      </w:r>
      <w:r w:rsidRPr="00FA0971">
        <w:rPr>
          <w:rFonts w:ascii="Arial" w:hAnsi="Arial" w:cs="Arial"/>
          <w:b w:val="0"/>
          <w:sz w:val="24"/>
          <w:u w:val="none"/>
          <w:lang w:val="ru-RU"/>
        </w:rPr>
        <w:t xml:space="preserve">, деловодни </w:t>
      </w:r>
      <w:r w:rsidRPr="007C4C81">
        <w:rPr>
          <w:rFonts w:ascii="Arial" w:hAnsi="Arial" w:cs="Arial"/>
          <w:b w:val="0"/>
          <w:sz w:val="24"/>
          <w:u w:val="none"/>
          <w:lang w:val="ru-RU"/>
        </w:rPr>
        <w:t xml:space="preserve">број </w:t>
      </w:r>
      <w:r w:rsidRPr="007C4C81">
        <w:rPr>
          <w:rFonts w:ascii="Arial" w:hAnsi="Arial" w:cs="Arial"/>
          <w:b w:val="0"/>
          <w:sz w:val="24"/>
          <w:u w:val="none"/>
          <w:lang w:val="sr-Cyrl-CS"/>
        </w:rPr>
        <w:t>404-</w:t>
      </w:r>
      <w:r>
        <w:rPr>
          <w:rFonts w:ascii="Arial" w:hAnsi="Arial" w:cs="Arial"/>
          <w:b w:val="0"/>
          <w:sz w:val="24"/>
          <w:u w:val="none"/>
        </w:rPr>
        <w:t>68</w:t>
      </w:r>
      <w:r w:rsidRPr="007C4C81">
        <w:rPr>
          <w:rFonts w:ascii="Arial" w:hAnsi="Arial" w:cs="Arial"/>
          <w:b w:val="0"/>
          <w:sz w:val="24"/>
          <w:u w:val="none"/>
          <w:lang w:val="sr-Cyrl-CS"/>
        </w:rPr>
        <w:t>/</w:t>
      </w:r>
      <w:r>
        <w:rPr>
          <w:rFonts w:ascii="Arial" w:hAnsi="Arial" w:cs="Arial"/>
          <w:b w:val="0"/>
          <w:sz w:val="24"/>
          <w:u w:val="none"/>
          <w:lang w:val="sr-Cyrl-CS"/>
        </w:rPr>
        <w:t>20</w:t>
      </w:r>
      <w:r w:rsidRPr="007C4C81">
        <w:rPr>
          <w:rFonts w:ascii="Arial" w:hAnsi="Arial" w:cs="Arial"/>
          <w:b w:val="0"/>
          <w:sz w:val="24"/>
          <w:u w:val="none"/>
          <w:lang w:val="sr-Cyrl-CS"/>
        </w:rPr>
        <w:t xml:space="preserve">-01 од </w:t>
      </w:r>
      <w:r w:rsidRPr="00F82749">
        <w:rPr>
          <w:rFonts w:ascii="Arial" w:hAnsi="Arial" w:cs="Arial"/>
          <w:b w:val="0"/>
          <w:sz w:val="24"/>
          <w:u w:val="none"/>
        </w:rPr>
        <w:t>13</w:t>
      </w:r>
      <w:r w:rsidRPr="00F82749">
        <w:rPr>
          <w:rFonts w:ascii="Arial" w:hAnsi="Arial" w:cs="Arial"/>
          <w:b w:val="0"/>
          <w:sz w:val="24"/>
          <w:u w:val="none"/>
          <w:lang w:val="sr-Cyrl-CS"/>
        </w:rPr>
        <w:t>.02.2020</w:t>
      </w:r>
      <w:r w:rsidRPr="007C4C81">
        <w:rPr>
          <w:rFonts w:ascii="Arial" w:hAnsi="Arial" w:cs="Arial"/>
          <w:b w:val="0"/>
          <w:sz w:val="24"/>
          <w:u w:val="none"/>
          <w:lang w:val="sr-Cyrl-CS"/>
        </w:rPr>
        <w:t>.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p>
    <w:p w:rsidR="00987BDC" w:rsidRDefault="00987BDC" w:rsidP="00987BDC">
      <w:pPr>
        <w:ind w:firstLine="720"/>
        <w:jc w:val="both"/>
        <w:rPr>
          <w:rFonts w:ascii="Arial" w:eastAsia="TimesNewRomanPSMT" w:hAnsi="Arial" w:cs="Arial"/>
        </w:rPr>
      </w:pPr>
    </w:p>
    <w:p w:rsidR="00987BDC" w:rsidRDefault="00987BDC" w:rsidP="00987BDC">
      <w:pPr>
        <w:ind w:firstLine="720"/>
        <w:jc w:val="both"/>
        <w:rPr>
          <w:rFonts w:ascii="Arial" w:eastAsia="TimesNewRomanPSMT" w:hAnsi="Arial" w:cs="Arial"/>
        </w:rPr>
      </w:pPr>
    </w:p>
    <w:p w:rsidR="00987BDC" w:rsidRDefault="00987BDC" w:rsidP="00987BDC">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987BDC" w:rsidRPr="00F129A1" w:rsidRDefault="00987BDC" w:rsidP="00987BDC">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Број 404-</w:t>
      </w:r>
      <w:r>
        <w:rPr>
          <w:rFonts w:ascii="Arial" w:eastAsia="TimesNewRomanPS-BoldMT" w:hAnsi="Arial" w:cs="Arial"/>
          <w:b/>
          <w:bCs/>
        </w:rPr>
        <w:t>69</w:t>
      </w:r>
      <w:r>
        <w:rPr>
          <w:rFonts w:ascii="Arial" w:eastAsia="TimesNewRomanPS-BoldMT" w:hAnsi="Arial" w:cs="Arial"/>
          <w:b/>
          <w:bCs/>
          <w:lang w:val="ru-RU"/>
        </w:rPr>
        <w:t>/20-01</w:t>
      </w:r>
      <w:r w:rsidRPr="003467A7">
        <w:rPr>
          <w:rFonts w:ascii="Arial" w:eastAsia="TimesNewRomanPS-BoldMT" w:hAnsi="Arial" w:cs="Arial"/>
          <w:b/>
          <w:bCs/>
          <w:lang w:val="sr-Cyrl-CS"/>
        </w:rPr>
        <w:t xml:space="preserve">од </w:t>
      </w:r>
      <w:r w:rsidRPr="00F82749">
        <w:rPr>
          <w:rFonts w:ascii="Arial" w:eastAsia="TimesNewRomanPS-BoldMT" w:hAnsi="Arial" w:cs="Arial"/>
          <w:b/>
          <w:bCs/>
          <w:lang w:val="sr-Cyrl-CS"/>
        </w:rPr>
        <w:t>13.02.2020</w:t>
      </w:r>
      <w:r>
        <w:rPr>
          <w:rFonts w:ascii="Arial" w:eastAsia="TimesNewRomanPS-BoldMT" w:hAnsi="Arial" w:cs="Arial"/>
          <w:b/>
          <w:bCs/>
          <w:lang w:val="sr-Cyrl-CS"/>
        </w:rPr>
        <w:t>.године</w:t>
      </w:r>
    </w:p>
    <w:p w:rsidR="00987BDC" w:rsidRDefault="00987BDC" w:rsidP="00987BDC">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sr-Cyrl-CS"/>
        </w:rPr>
        <w:t xml:space="preserve">мале вредности - </w:t>
      </w:r>
    </w:p>
    <w:p w:rsidR="00987BDC" w:rsidRDefault="00987BDC" w:rsidP="00987BDC">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превоза каменог агрегата за потребе насипања и редовног одржавања локалних и некатегорисаних путева</w:t>
      </w:r>
      <w:r>
        <w:rPr>
          <w:rFonts w:ascii="Arial" w:eastAsia="TimesNewRomanPS-BoldMT" w:hAnsi="Arial" w:cs="Arial"/>
          <w:b/>
          <w:bCs/>
          <w:lang w:val="sr-Cyrl-CS"/>
        </w:rPr>
        <w:t xml:space="preserve">, </w:t>
      </w:r>
    </w:p>
    <w:p w:rsidR="00987BDC" w:rsidRPr="00B2556E" w:rsidRDefault="00987BDC" w:rsidP="00987BDC">
      <w:pPr>
        <w:shd w:val="clear" w:color="auto" w:fill="C6D9F1"/>
        <w:jc w:val="center"/>
        <w:rPr>
          <w:rFonts w:ascii="Arial" w:eastAsia="TimesNewRomanPS-BoldMT" w:hAnsi="Arial" w:cs="Arial"/>
          <w:b/>
          <w:bCs/>
          <w:lang w:val="sr-Cyrl-CS"/>
        </w:rPr>
      </w:pPr>
      <w:r>
        <w:rPr>
          <w:rFonts w:ascii="Arial" w:eastAsia="TimesNewRomanPS-BoldMT" w:hAnsi="Arial" w:cs="Arial"/>
          <w:b/>
          <w:bCs/>
        </w:rPr>
        <w:t>ЈН</w:t>
      </w:r>
      <w:r>
        <w:rPr>
          <w:rFonts w:ascii="Arial" w:eastAsia="TimesNewRomanPS-BoldMT" w:hAnsi="Arial" w:cs="Arial"/>
          <w:b/>
          <w:bCs/>
          <w:lang w:val="sr-Cyrl-CS"/>
        </w:rPr>
        <w:t>МВ</w:t>
      </w:r>
      <w:r>
        <w:rPr>
          <w:rFonts w:ascii="Arial" w:eastAsia="TimesNewRomanPS-BoldMT" w:hAnsi="Arial" w:cs="Arial"/>
          <w:b/>
          <w:bCs/>
        </w:rPr>
        <w:t xml:space="preserve"> бр. </w:t>
      </w:r>
      <w:r w:rsidRPr="00F82749">
        <w:rPr>
          <w:rFonts w:ascii="Arial" w:eastAsia="TimesNewRomanPS-BoldMT" w:hAnsi="Arial" w:cs="Arial"/>
          <w:b/>
          <w:bCs/>
          <w:lang w:val="sr-Cyrl-CS"/>
        </w:rPr>
        <w:t>4</w:t>
      </w:r>
      <w:r>
        <w:rPr>
          <w:rFonts w:ascii="Arial" w:eastAsia="TimesNewRomanPS-BoldMT" w:hAnsi="Arial" w:cs="Arial"/>
          <w:b/>
          <w:bCs/>
          <w:lang w:val="sr-Cyrl-CS"/>
        </w:rPr>
        <w:t xml:space="preserve">/20 </w:t>
      </w:r>
    </w:p>
    <w:p w:rsidR="00987BDC" w:rsidRDefault="00987BDC" w:rsidP="00987BDC">
      <w:pPr>
        <w:jc w:val="both"/>
        <w:rPr>
          <w:rFonts w:ascii="Arial" w:eastAsia="TimesNewRomanPS-BoldMT" w:hAnsi="Arial" w:cs="Arial"/>
          <w:b/>
          <w:bCs/>
          <w:color w:val="FF0000"/>
        </w:rPr>
      </w:pPr>
    </w:p>
    <w:p w:rsidR="00987BDC" w:rsidRDefault="00987BDC" w:rsidP="00987BDC">
      <w:pPr>
        <w:jc w:val="both"/>
        <w:rPr>
          <w:rFonts w:ascii="Arial" w:eastAsia="TimesNewRomanPS-BoldMT" w:hAnsi="Arial" w:cs="Arial"/>
          <w:b/>
          <w:bCs/>
          <w:color w:val="FF0000"/>
        </w:rPr>
      </w:pPr>
    </w:p>
    <w:p w:rsidR="00987BDC" w:rsidRDefault="00987BDC" w:rsidP="00987BDC">
      <w:pPr>
        <w:jc w:val="both"/>
        <w:rPr>
          <w:rFonts w:ascii="Arial" w:eastAsia="TimesNewRomanPSMT" w:hAnsi="Arial" w:cs="Arial"/>
        </w:rPr>
      </w:pPr>
      <w:r>
        <w:rPr>
          <w:rFonts w:ascii="Arial" w:eastAsia="TimesNewRomanPSMT" w:hAnsi="Arial" w:cs="Arial"/>
        </w:rPr>
        <w:t>Конкурсна документација садржи:</w:t>
      </w:r>
    </w:p>
    <w:p w:rsidR="00987BDC" w:rsidRDefault="00987BDC" w:rsidP="00987BDC">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987BDC" w:rsidRDefault="00987BDC" w:rsidP="00BB6648">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jc w:val="center"/>
              <w:rPr>
                <w:rFonts w:ascii="Arial" w:hAnsi="Arial" w:cs="Arial"/>
                <w:bCs/>
                <w:iCs/>
                <w:sz w:val="28"/>
                <w:szCs w:val="28"/>
              </w:rPr>
            </w:pPr>
            <w:r>
              <w:rPr>
                <w:rFonts w:ascii="Arial" w:eastAsia="TimesNewRomanPSMT" w:hAnsi="Arial" w:cs="Arial"/>
                <w:b/>
                <w:i/>
              </w:rPr>
              <w:t>Страна</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Pr="00A06AAC" w:rsidRDefault="00987BDC" w:rsidP="00BB6648">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504B4B" w:rsidRDefault="00987BDC" w:rsidP="00BB6648">
            <w:pPr>
              <w:snapToGrid w:val="0"/>
              <w:jc w:val="center"/>
              <w:rPr>
                <w:rFonts w:ascii="Arial" w:hAnsi="Arial" w:cs="Arial"/>
                <w:bCs/>
                <w:iCs/>
              </w:rPr>
            </w:pPr>
            <w:r w:rsidRPr="00504B4B">
              <w:rPr>
                <w:rFonts w:ascii="Arial" w:hAnsi="Arial" w:cs="Arial"/>
                <w:bCs/>
                <w:iCs/>
              </w:rPr>
              <w:t>3</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Pr="00A06AAC" w:rsidRDefault="00987BDC" w:rsidP="00BB6648">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FC2947" w:rsidRDefault="00987BDC" w:rsidP="00BB6648">
            <w:pPr>
              <w:snapToGrid w:val="0"/>
              <w:jc w:val="center"/>
              <w:rPr>
                <w:rFonts w:ascii="Arial" w:eastAsia="TimesNewRomanPSMT" w:hAnsi="Arial" w:cs="Arial"/>
                <w:lang w:val="sr-Cyrl-CS"/>
              </w:rPr>
            </w:pPr>
            <w:r>
              <w:rPr>
                <w:rFonts w:ascii="Arial" w:eastAsia="TimesNewRomanPSMT" w:hAnsi="Arial" w:cs="Arial"/>
                <w:lang w:val="sr-Cyrl-CS"/>
              </w:rPr>
              <w:t>3</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p>
          <w:p w:rsidR="00987BDC" w:rsidRPr="00251513" w:rsidRDefault="00987BDC" w:rsidP="00BB6648">
            <w:pPr>
              <w:snapToGrid w:val="0"/>
              <w:rPr>
                <w:rFonts w:ascii="Arial" w:eastAsia="TimesNewRomanPSMT" w:hAnsi="Arial" w:cs="Arial"/>
                <w:lang w:val="sr-Cyrl-CS"/>
              </w:rPr>
            </w:pPr>
          </w:p>
          <w:p w:rsidR="00987BDC" w:rsidRDefault="00987BDC" w:rsidP="00BB6648">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color w:val="auto"/>
                <w:lang w:val="sr-Cyrl-CS"/>
              </w:rPr>
            </w:pPr>
          </w:p>
          <w:p w:rsidR="00987BDC" w:rsidRDefault="00987BDC" w:rsidP="00BB6648">
            <w:pPr>
              <w:snapToGrid w:val="0"/>
              <w:jc w:val="center"/>
              <w:rPr>
                <w:rFonts w:ascii="Arial" w:eastAsia="TimesNewRomanPSMT" w:hAnsi="Arial" w:cs="Arial"/>
                <w:color w:val="auto"/>
                <w:lang w:val="sr-Cyrl-CS"/>
              </w:rPr>
            </w:pPr>
          </w:p>
          <w:p w:rsidR="00987BDC" w:rsidRDefault="00987BDC" w:rsidP="00BB6648">
            <w:pPr>
              <w:snapToGrid w:val="0"/>
              <w:jc w:val="center"/>
              <w:rPr>
                <w:rFonts w:ascii="Arial" w:eastAsia="TimesNewRomanPSMT" w:hAnsi="Arial" w:cs="Arial"/>
                <w:color w:val="auto"/>
                <w:lang w:val="sr-Cyrl-CS"/>
              </w:rPr>
            </w:pPr>
          </w:p>
          <w:p w:rsidR="00987BDC" w:rsidRDefault="00987BDC" w:rsidP="00BB6648">
            <w:pPr>
              <w:snapToGrid w:val="0"/>
              <w:jc w:val="center"/>
              <w:rPr>
                <w:rFonts w:ascii="Arial" w:eastAsia="TimesNewRomanPSMT" w:hAnsi="Arial" w:cs="Arial"/>
                <w:color w:val="auto"/>
                <w:lang w:val="sr-Cyrl-CS"/>
              </w:rPr>
            </w:pPr>
          </w:p>
          <w:p w:rsidR="00987BDC" w:rsidRPr="00FC2947" w:rsidRDefault="00987BDC" w:rsidP="00BB6648">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987BDC" w:rsidRPr="007E6C1D" w:rsidRDefault="00987BDC" w:rsidP="00BB6648">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597FE5" w:rsidP="00BB6648">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rPr>
            </w:pPr>
          </w:p>
          <w:p w:rsidR="00987BDC" w:rsidRPr="000D52D9" w:rsidRDefault="00987BDC" w:rsidP="00BB6648">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FC2947" w:rsidRDefault="00597FE5" w:rsidP="00BB6648">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597FE5" w:rsidP="00BB6648">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Pr="00445503" w:rsidRDefault="00987BDC" w:rsidP="00BB6648">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987BDC" w:rsidRPr="00FC2947" w:rsidRDefault="00987BDC" w:rsidP="00BB6648">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Pr="00445503" w:rsidRDefault="00987BDC" w:rsidP="00BB6648">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987BDC" w:rsidRPr="00445503" w:rsidRDefault="00987BDC" w:rsidP="00BB6648">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445503" w:rsidRDefault="00597FE5" w:rsidP="00BB6648">
            <w:pPr>
              <w:snapToGrid w:val="0"/>
              <w:jc w:val="center"/>
              <w:rPr>
                <w:rFonts w:ascii="Arial" w:eastAsia="TimesNewRomanPSMT" w:hAnsi="Arial" w:cs="Arial"/>
                <w:lang w:val="sr-Cyrl-CS"/>
              </w:rPr>
            </w:pPr>
            <w:r>
              <w:rPr>
                <w:rFonts w:ascii="Arial" w:eastAsia="TimesNewRomanPSMT" w:hAnsi="Arial" w:cs="Arial"/>
                <w:lang w:val="sr-Cyrl-CS"/>
              </w:rPr>
              <w:t>10</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C81080" w:rsidRDefault="00597FE5" w:rsidP="00BB6648">
            <w:pPr>
              <w:snapToGrid w:val="0"/>
              <w:jc w:val="center"/>
              <w:rPr>
                <w:rFonts w:ascii="Arial" w:eastAsia="TimesNewRomanPSMT" w:hAnsi="Arial" w:cs="Arial"/>
                <w:lang w:val="sr-Cyrl-CS"/>
              </w:rPr>
            </w:pPr>
            <w:r>
              <w:rPr>
                <w:rFonts w:ascii="Arial" w:eastAsia="TimesNewRomanPSMT" w:hAnsi="Arial" w:cs="Arial"/>
                <w:lang w:val="sr-Cyrl-CS"/>
              </w:rPr>
              <w:t>14</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987BDC" w:rsidRPr="006C5B24" w:rsidRDefault="00987BDC" w:rsidP="00BB6648">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C81080" w:rsidRDefault="00987BDC" w:rsidP="00597FE5">
            <w:pPr>
              <w:snapToGrid w:val="0"/>
              <w:jc w:val="center"/>
              <w:rPr>
                <w:rFonts w:ascii="Arial" w:eastAsia="TimesNewRomanPSMT" w:hAnsi="Arial" w:cs="Arial"/>
                <w:lang w:val="sr-Cyrl-CS"/>
              </w:rPr>
            </w:pPr>
            <w:r>
              <w:rPr>
                <w:rFonts w:ascii="Arial" w:eastAsia="TimesNewRomanPSMT" w:hAnsi="Arial" w:cs="Arial"/>
                <w:lang w:val="sr-Cyrl-CS"/>
              </w:rPr>
              <w:t>1</w:t>
            </w:r>
            <w:r w:rsidR="00597FE5">
              <w:rPr>
                <w:rFonts w:ascii="Arial" w:eastAsia="TimesNewRomanPSMT" w:hAnsi="Arial" w:cs="Arial"/>
                <w:lang w:val="sr-Cyrl-CS"/>
              </w:rPr>
              <w:t>5</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E347F0" w:rsidRDefault="00597FE5" w:rsidP="00BB6648">
            <w:pPr>
              <w:snapToGrid w:val="0"/>
              <w:jc w:val="center"/>
              <w:rPr>
                <w:rFonts w:ascii="Arial" w:eastAsia="TimesNewRomanPSMT" w:hAnsi="Arial" w:cs="Arial"/>
                <w:lang w:val="sr-Cyrl-CS"/>
              </w:rPr>
            </w:pPr>
            <w:r>
              <w:rPr>
                <w:rFonts w:ascii="Arial" w:eastAsia="TimesNewRomanPSMT" w:hAnsi="Arial" w:cs="Arial"/>
                <w:lang w:val="sr-Cyrl-CS"/>
              </w:rPr>
              <w:t>16</w:t>
            </w:r>
          </w:p>
        </w:tc>
      </w:tr>
      <w:tr w:rsidR="00987BDC" w:rsidTr="00BB6648">
        <w:trPr>
          <w:trHeight w:val="265"/>
        </w:trPr>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8660D4" w:rsidRDefault="00597FE5" w:rsidP="00BB6648">
            <w:pPr>
              <w:snapToGrid w:val="0"/>
              <w:jc w:val="center"/>
              <w:rPr>
                <w:rFonts w:ascii="Arial" w:eastAsia="TimesNewRomanPSMT" w:hAnsi="Arial" w:cs="Arial"/>
                <w:lang w:val="sr-Cyrl-CS"/>
              </w:rPr>
            </w:pPr>
            <w:r>
              <w:rPr>
                <w:rFonts w:ascii="Arial" w:eastAsia="TimesNewRomanPSMT" w:hAnsi="Arial" w:cs="Arial"/>
                <w:lang w:val="sr-Cyrl-CS"/>
              </w:rPr>
              <w:t>17</w:t>
            </w:r>
          </w:p>
        </w:tc>
      </w:tr>
      <w:tr w:rsidR="00987BDC" w:rsidTr="00BB6648">
        <w:trPr>
          <w:trHeight w:val="275"/>
        </w:trPr>
        <w:tc>
          <w:tcPr>
            <w:tcW w:w="1560" w:type="dxa"/>
            <w:tcBorders>
              <w:top w:val="single" w:sz="4" w:space="0" w:color="000000"/>
              <w:left w:val="single" w:sz="4" w:space="0" w:color="000000"/>
              <w:bottom w:val="single" w:sz="4" w:space="0" w:color="000000"/>
            </w:tcBorders>
            <w:shd w:val="clear" w:color="auto" w:fill="auto"/>
          </w:tcPr>
          <w:p w:rsidR="00987BDC" w:rsidRPr="00517B01" w:rsidRDefault="00987BDC" w:rsidP="00BB6648">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87BDC" w:rsidRPr="00E347F0" w:rsidRDefault="00987BDC" w:rsidP="00BB6648">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8660D4" w:rsidRDefault="00597FE5" w:rsidP="00BB6648">
            <w:pPr>
              <w:snapToGrid w:val="0"/>
              <w:jc w:val="center"/>
              <w:rPr>
                <w:rFonts w:ascii="Arial" w:hAnsi="Arial" w:cs="Arial"/>
                <w:lang w:val="sr-Cyrl-CS"/>
              </w:rPr>
            </w:pPr>
            <w:r>
              <w:rPr>
                <w:rFonts w:ascii="Arial" w:hAnsi="Arial" w:cs="Arial"/>
                <w:lang w:val="sr-Cyrl-CS"/>
              </w:rPr>
              <w:t>18</w:t>
            </w:r>
          </w:p>
        </w:tc>
      </w:tr>
      <w:tr w:rsidR="00987BDC" w:rsidTr="00BB6648">
        <w:trPr>
          <w:trHeight w:val="275"/>
        </w:trPr>
        <w:tc>
          <w:tcPr>
            <w:tcW w:w="1560" w:type="dxa"/>
            <w:tcBorders>
              <w:top w:val="single" w:sz="4" w:space="0" w:color="000000"/>
              <w:left w:val="single" w:sz="4" w:space="0" w:color="000000"/>
              <w:bottom w:val="single" w:sz="4" w:space="0" w:color="000000"/>
            </w:tcBorders>
            <w:shd w:val="clear" w:color="auto" w:fill="auto"/>
          </w:tcPr>
          <w:p w:rsidR="00987BDC" w:rsidRPr="00517B01" w:rsidRDefault="00987BDC" w:rsidP="00BB6648">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987BDC" w:rsidRPr="00E347F0" w:rsidRDefault="00987BDC" w:rsidP="00BB6648">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BE4BC6" w:rsidP="00BE4BC6">
            <w:pPr>
              <w:snapToGrid w:val="0"/>
              <w:jc w:val="center"/>
              <w:rPr>
                <w:rFonts w:ascii="Arial" w:hAnsi="Arial" w:cs="Arial"/>
                <w:lang w:val="sr-Cyrl-CS"/>
              </w:rPr>
            </w:pPr>
            <w:r>
              <w:rPr>
                <w:rFonts w:ascii="Arial" w:hAnsi="Arial" w:cs="Arial"/>
                <w:lang w:val="sr-Cyrl-CS"/>
              </w:rPr>
              <w:t>19</w:t>
            </w:r>
          </w:p>
        </w:tc>
      </w:tr>
      <w:tr w:rsidR="00987BDC" w:rsidTr="00BB6648">
        <w:tc>
          <w:tcPr>
            <w:tcW w:w="1560"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87BDC" w:rsidRPr="008660D4" w:rsidRDefault="00987BDC" w:rsidP="00BE4BC6">
            <w:pPr>
              <w:snapToGrid w:val="0"/>
              <w:jc w:val="center"/>
              <w:rPr>
                <w:rFonts w:ascii="Arial" w:eastAsia="TimesNewRomanPSMT" w:hAnsi="Arial" w:cs="Arial"/>
                <w:color w:val="auto"/>
                <w:lang w:val="sr-Cyrl-CS"/>
              </w:rPr>
            </w:pPr>
            <w:r>
              <w:rPr>
                <w:rFonts w:ascii="Arial" w:eastAsia="TimesNewRomanPSMT" w:hAnsi="Arial" w:cs="Arial"/>
                <w:color w:val="auto"/>
                <w:lang w:val="sr-Cyrl-CS"/>
              </w:rPr>
              <w:t>2</w:t>
            </w:r>
            <w:r w:rsidR="004C72B3">
              <w:rPr>
                <w:rFonts w:ascii="Arial" w:eastAsia="TimesNewRomanPSMT" w:hAnsi="Arial" w:cs="Arial"/>
                <w:color w:val="auto"/>
                <w:lang w:val="sr-Cyrl-CS"/>
              </w:rPr>
              <w:t>4</w:t>
            </w:r>
          </w:p>
        </w:tc>
      </w:tr>
    </w:tbl>
    <w:p w:rsidR="00987BDC" w:rsidRDefault="00987BDC" w:rsidP="00987BDC">
      <w:pPr>
        <w:jc w:val="both"/>
        <w:rPr>
          <w:rFonts w:ascii="Arial" w:eastAsia="TimesNewRomanPSMT" w:hAnsi="Arial" w:cs="Arial"/>
          <w:lang w:val="sr-Cyrl-CS"/>
        </w:rPr>
      </w:pPr>
    </w:p>
    <w:p w:rsidR="00987BDC" w:rsidRDefault="00987BDC" w:rsidP="00987BDC">
      <w:pPr>
        <w:jc w:val="both"/>
        <w:rPr>
          <w:rFonts w:ascii="Arial" w:eastAsia="TimesNewRomanPSMT" w:hAnsi="Arial" w:cs="Arial"/>
          <w:lang w:val="sr-Cyrl-CS"/>
        </w:rPr>
      </w:pPr>
    </w:p>
    <w:p w:rsidR="00987BDC" w:rsidRDefault="00987BDC" w:rsidP="00987BDC">
      <w:pPr>
        <w:jc w:val="both"/>
        <w:rPr>
          <w:rFonts w:ascii="Arial" w:eastAsia="TimesNewRomanPSMT" w:hAnsi="Arial" w:cs="Arial"/>
          <w:lang w:val="sr-Cyrl-CS"/>
        </w:rPr>
      </w:pPr>
    </w:p>
    <w:p w:rsidR="00987BDC" w:rsidRDefault="00987BDC" w:rsidP="00987BDC">
      <w:pPr>
        <w:jc w:val="both"/>
        <w:rPr>
          <w:rFonts w:ascii="Arial" w:eastAsia="TimesNewRomanPSMT" w:hAnsi="Arial" w:cs="Arial"/>
          <w:lang w:val="sr-Cyrl-CS"/>
        </w:rPr>
      </w:pPr>
    </w:p>
    <w:p w:rsidR="00987BDC" w:rsidRDefault="00987BDC" w:rsidP="00987BDC">
      <w:pPr>
        <w:jc w:val="both"/>
        <w:rPr>
          <w:rFonts w:ascii="Arial" w:eastAsia="TimesNewRomanPSMT" w:hAnsi="Arial" w:cs="Arial"/>
          <w:lang w:val="sr-Cyrl-CS"/>
        </w:rPr>
      </w:pPr>
    </w:p>
    <w:p w:rsidR="00987BDC" w:rsidRPr="00AD24A0" w:rsidRDefault="00987BDC" w:rsidP="00987BDC">
      <w:pPr>
        <w:jc w:val="both"/>
        <w:rPr>
          <w:rFonts w:ascii="Arial" w:eastAsia="TimesNewRomanPSMT" w:hAnsi="Arial" w:cs="Arial"/>
          <w:lang w:val="sr-Cyrl-CS"/>
        </w:rPr>
      </w:pPr>
    </w:p>
    <w:p w:rsidR="00987BDC" w:rsidRDefault="00987BDC" w:rsidP="00987BDC">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987BDC" w:rsidRDefault="00987BDC" w:rsidP="00987BDC">
      <w:pPr>
        <w:shd w:val="clear" w:color="auto" w:fill="C6D9F1"/>
        <w:jc w:val="center"/>
        <w:rPr>
          <w:rFonts w:ascii="Arial" w:hAnsi="Arial" w:cs="Arial"/>
          <w:b/>
          <w:bCs/>
          <w:i/>
          <w:iCs/>
          <w:sz w:val="28"/>
          <w:szCs w:val="28"/>
        </w:rPr>
      </w:pPr>
    </w:p>
    <w:p w:rsidR="00987BDC" w:rsidRPr="00BC4C22" w:rsidRDefault="00987BDC" w:rsidP="00987BDC">
      <w:pPr>
        <w:jc w:val="both"/>
        <w:rPr>
          <w:rFonts w:ascii="Arial" w:hAnsi="Arial" w:cs="Arial"/>
          <w:b/>
          <w:bCs/>
          <w:i/>
          <w:iCs/>
          <w:sz w:val="28"/>
          <w:szCs w:val="28"/>
          <w:lang w:val="sr-Cyrl-CS"/>
        </w:rPr>
      </w:pPr>
    </w:p>
    <w:p w:rsidR="00987BDC" w:rsidRPr="00BC4C22" w:rsidRDefault="00987BDC" w:rsidP="00987BDC">
      <w:pPr>
        <w:jc w:val="both"/>
        <w:rPr>
          <w:rFonts w:ascii="Arial" w:hAnsi="Arial" w:cs="Arial"/>
          <w:b/>
          <w:bCs/>
          <w:lang w:val="ru-RU"/>
        </w:rPr>
      </w:pPr>
      <w:r w:rsidRPr="008566BF">
        <w:rPr>
          <w:rFonts w:ascii="Arial" w:hAnsi="Arial" w:cs="Arial"/>
          <w:b/>
          <w:bCs/>
          <w:lang w:val="ru-RU"/>
        </w:rPr>
        <w:t>1.Подаци о наручиоцу</w:t>
      </w:r>
    </w:p>
    <w:p w:rsidR="00987BDC" w:rsidRPr="00AD24A0" w:rsidRDefault="00987BDC" w:rsidP="00987BDC">
      <w:pPr>
        <w:pStyle w:val="Default"/>
        <w:jc w:val="both"/>
        <w:rPr>
          <w:lang w:val="sr-Cyrl-CS"/>
        </w:rPr>
      </w:pPr>
      <w:r>
        <w:t>Наручилац: Општина Баточина, Општинска управа</w:t>
      </w:r>
    </w:p>
    <w:p w:rsidR="00987BDC" w:rsidRPr="007E65F5" w:rsidRDefault="00987BDC" w:rsidP="00987BDC">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rPr>
        <w:t>2</w:t>
      </w:r>
      <w:r>
        <w:rPr>
          <w:rFonts w:ascii="Arial" w:hAnsi="Arial" w:cs="Arial"/>
          <w:lang w:val="sr-Cyrl-CS"/>
        </w:rPr>
        <w:t>, 3</w:t>
      </w:r>
      <w:r>
        <w:rPr>
          <w:rFonts w:ascii="Arial" w:hAnsi="Arial" w:cs="Arial"/>
          <w:lang w:val="sr-Latn-CS"/>
        </w:rPr>
        <w:t>4227</w:t>
      </w:r>
      <w:r>
        <w:rPr>
          <w:rFonts w:ascii="Arial" w:hAnsi="Arial" w:cs="Arial"/>
          <w:lang w:val="sr-Cyrl-CS"/>
        </w:rPr>
        <w:t xml:space="preserve"> Баточина</w:t>
      </w:r>
    </w:p>
    <w:p w:rsidR="00987BDC" w:rsidRDefault="00987BDC" w:rsidP="00987BDC">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987BDC" w:rsidRPr="008566BF" w:rsidRDefault="00987BDC" w:rsidP="00987BDC">
      <w:pPr>
        <w:jc w:val="both"/>
        <w:rPr>
          <w:lang w:val="ru-RU"/>
        </w:rPr>
      </w:pPr>
    </w:p>
    <w:p w:rsidR="00987BDC" w:rsidRPr="00BC4C22" w:rsidRDefault="00987BDC" w:rsidP="00987BDC">
      <w:pPr>
        <w:jc w:val="both"/>
        <w:rPr>
          <w:rFonts w:ascii="Arial" w:hAnsi="Arial" w:cs="Arial"/>
          <w:b/>
          <w:bCs/>
          <w:lang w:val="ru-RU"/>
        </w:rPr>
      </w:pPr>
      <w:r w:rsidRPr="008566BF">
        <w:rPr>
          <w:rFonts w:ascii="Arial" w:hAnsi="Arial" w:cs="Arial"/>
          <w:b/>
          <w:bCs/>
          <w:lang w:val="ru-RU"/>
        </w:rPr>
        <w:t>2. Врста поступка јавне набавке</w:t>
      </w:r>
    </w:p>
    <w:p w:rsidR="00987BDC" w:rsidRPr="008566BF" w:rsidRDefault="00987BDC" w:rsidP="00987BDC">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987BDC" w:rsidRPr="008566BF" w:rsidRDefault="00987BDC" w:rsidP="00987BDC">
      <w:pPr>
        <w:jc w:val="both"/>
        <w:rPr>
          <w:lang w:val="ru-RU"/>
        </w:rPr>
      </w:pPr>
    </w:p>
    <w:p w:rsidR="00987BDC" w:rsidRPr="00BC4C22" w:rsidRDefault="00987BDC" w:rsidP="00987BDC">
      <w:pPr>
        <w:jc w:val="both"/>
        <w:rPr>
          <w:rFonts w:ascii="Arial" w:hAnsi="Arial" w:cs="Arial"/>
          <w:b/>
          <w:bCs/>
          <w:lang w:val="ru-RU"/>
        </w:rPr>
      </w:pPr>
      <w:r w:rsidRPr="008566BF">
        <w:rPr>
          <w:rFonts w:ascii="Arial" w:hAnsi="Arial" w:cs="Arial"/>
          <w:b/>
          <w:bCs/>
          <w:lang w:val="ru-RU"/>
        </w:rPr>
        <w:t>3. Предмет јавне набавке</w:t>
      </w:r>
    </w:p>
    <w:p w:rsidR="00987BDC" w:rsidRPr="00C22313" w:rsidRDefault="00987BDC" w:rsidP="00987BDC">
      <w:pPr>
        <w:jc w:val="both"/>
        <w:rPr>
          <w:i/>
        </w:rPr>
      </w:pPr>
      <w:r w:rsidRPr="008566BF">
        <w:rPr>
          <w:rFonts w:ascii="Arial" w:hAnsi="Arial" w:cs="Arial"/>
          <w:lang w:val="ru-RU"/>
        </w:rPr>
        <w:t>Предмет јавне набавке бр</w:t>
      </w:r>
      <w:r>
        <w:rPr>
          <w:rFonts w:ascii="Arial" w:hAnsi="Arial" w:cs="Arial"/>
          <w:lang w:val="ru-RU"/>
        </w:rPr>
        <w:t>.</w:t>
      </w:r>
      <w:r w:rsidRPr="00F82749">
        <w:rPr>
          <w:rFonts w:ascii="Arial" w:hAnsi="Arial" w:cs="Arial"/>
          <w:lang w:val="ru-RU"/>
        </w:rPr>
        <w:t>4</w:t>
      </w:r>
      <w:r>
        <w:rPr>
          <w:rFonts w:ascii="Arial" w:hAnsi="Arial" w:cs="Arial"/>
          <w:lang w:val="ru-RU"/>
        </w:rPr>
        <w:t xml:space="preserve">/20, наведене у Плану јавних набавки под бројем 1.2.9/20јесу </w:t>
      </w:r>
      <w:r w:rsidRPr="009F3753">
        <w:rPr>
          <w:rFonts w:ascii="Arial" w:eastAsia="TimesNewRomanPS-BoldMT" w:hAnsi="Arial" w:cs="Arial"/>
          <w:bCs/>
        </w:rPr>
        <w:t>Услуге превоза каменог агрегата за потребе насипања и редовног одржавања локалних и некатегорисаних путева</w:t>
      </w:r>
      <w:r>
        <w:rPr>
          <w:rFonts w:ascii="Arial" w:hAnsi="Arial" w:cs="Arial"/>
          <w:bCs/>
        </w:rPr>
        <w:t xml:space="preserve">, ОРН: </w:t>
      </w:r>
      <w:r w:rsidRPr="00C22313">
        <w:rPr>
          <w:rFonts w:ascii="Arial" w:hAnsi="Arial" w:cs="Arial"/>
          <w:bCs/>
        </w:rPr>
        <w:t>60181</w:t>
      </w:r>
      <w:r w:rsidRPr="00C22313">
        <w:rPr>
          <w:rFonts w:ascii="Arial" w:hAnsi="Arial" w:cs="Arial"/>
          <w:bCs/>
          <w:lang w:val="sr-Cyrl-CS"/>
        </w:rPr>
        <w:t xml:space="preserve">000 – </w:t>
      </w:r>
      <w:r w:rsidRPr="00C22313">
        <w:rPr>
          <w:rFonts w:ascii="Arial" w:hAnsi="Arial" w:cs="Arial"/>
          <w:bCs/>
        </w:rPr>
        <w:t>Најам</w:t>
      </w:r>
      <w:r>
        <w:rPr>
          <w:rFonts w:ascii="Arial" w:hAnsi="Arial" w:cs="Arial"/>
          <w:bCs/>
        </w:rPr>
        <w:t xml:space="preserve"> теретних возила са возачем.</w:t>
      </w:r>
    </w:p>
    <w:p w:rsidR="00987BDC" w:rsidRPr="00C22313" w:rsidRDefault="00987BDC" w:rsidP="00987BDC">
      <w:pPr>
        <w:jc w:val="both"/>
      </w:pPr>
    </w:p>
    <w:p w:rsidR="00987BDC" w:rsidRPr="00BC4C22" w:rsidRDefault="00987BDC" w:rsidP="00987BDC">
      <w:pPr>
        <w:jc w:val="both"/>
        <w:rPr>
          <w:rFonts w:ascii="Arial" w:hAnsi="Arial" w:cs="Arial"/>
          <w:b/>
          <w:bCs/>
          <w:lang w:val="sr-Cyrl-CS"/>
        </w:rPr>
      </w:pPr>
      <w:r>
        <w:rPr>
          <w:rFonts w:ascii="Arial" w:hAnsi="Arial" w:cs="Arial"/>
          <w:b/>
          <w:bCs/>
          <w:lang w:val="sr-Cyrl-CS"/>
        </w:rPr>
        <w:t>4. Циљ поступка</w:t>
      </w:r>
    </w:p>
    <w:p w:rsidR="00987BDC" w:rsidRDefault="00987BDC" w:rsidP="00987BDC">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987BDC" w:rsidRDefault="00987BDC" w:rsidP="00987BDC">
      <w:pPr>
        <w:jc w:val="both"/>
        <w:rPr>
          <w:rFonts w:ascii="Arial" w:hAnsi="Arial" w:cs="Arial"/>
          <w:b/>
          <w:bCs/>
          <w:i/>
          <w:iCs/>
          <w:lang w:val="sr-Cyrl-CS"/>
        </w:rPr>
      </w:pPr>
    </w:p>
    <w:p w:rsidR="00987BDC" w:rsidRPr="00BC4C22" w:rsidRDefault="00987BDC" w:rsidP="00987BDC">
      <w:pPr>
        <w:jc w:val="both"/>
        <w:rPr>
          <w:rFonts w:ascii="Arial" w:hAnsi="Arial" w:cs="Arial"/>
          <w:b/>
          <w:bCs/>
          <w:iCs/>
          <w:lang w:val="sr-Cyrl-CS"/>
        </w:rPr>
      </w:pPr>
      <w:r w:rsidRPr="00CC46FD">
        <w:rPr>
          <w:rFonts w:ascii="Arial" w:hAnsi="Arial" w:cs="Arial"/>
          <w:b/>
          <w:bCs/>
          <w:iCs/>
          <w:lang w:val="sr-Cyrl-CS"/>
        </w:rPr>
        <w:t>5</w:t>
      </w:r>
      <w:r>
        <w:rPr>
          <w:rFonts w:ascii="Arial" w:hAnsi="Arial" w:cs="Arial"/>
          <w:b/>
          <w:bCs/>
          <w:i/>
          <w:iCs/>
          <w:lang w:val="sr-Cyrl-CS"/>
        </w:rPr>
        <w:t>.</w:t>
      </w:r>
      <w:r w:rsidRPr="002B3379">
        <w:rPr>
          <w:rFonts w:ascii="Arial" w:hAnsi="Arial" w:cs="Arial"/>
          <w:b/>
          <w:bCs/>
          <w:iCs/>
          <w:lang w:val="sr-Cyrl-CS"/>
        </w:rPr>
        <w:t xml:space="preserve"> Контакт</w:t>
      </w:r>
    </w:p>
    <w:p w:rsidR="00987BDC" w:rsidRPr="008566BF" w:rsidRDefault="00987BDC" w:rsidP="00987BDC">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Јелена Драгељевић </w:t>
      </w:r>
    </w:p>
    <w:p w:rsidR="00987BDC" w:rsidRDefault="00987BDC" w:rsidP="00987BDC">
      <w:pPr>
        <w:jc w:val="both"/>
        <w:rPr>
          <w:rFonts w:ascii="Arial" w:hAnsi="Arial" w:cs="Arial"/>
        </w:rPr>
      </w:pPr>
      <w:r>
        <w:rPr>
          <w:rFonts w:ascii="Arial" w:hAnsi="Arial" w:cs="Arial"/>
          <w:lang w:val="sr-Cyrl-CS"/>
        </w:rPr>
        <w:t xml:space="preserve">Е - mail адреса: </w:t>
      </w:r>
      <w:hyperlink r:id="rId11" w:history="1">
        <w:r w:rsidRPr="00F82749">
          <w:rPr>
            <w:rStyle w:val="Hyperlink"/>
            <w:rFonts w:ascii="Arial" w:hAnsi="Arial" w:cs="Arial"/>
          </w:rPr>
          <w:t>jelenadrageljevic@ymail.com</w:t>
        </w:r>
      </w:hyperlink>
      <w:r>
        <w:t xml:space="preserve">, </w:t>
      </w:r>
      <w:hyperlink r:id="rId12" w:history="1">
        <w:r w:rsidRPr="00CB13C2">
          <w:rPr>
            <w:rStyle w:val="Hyperlink"/>
            <w:rFonts w:ascii="Arial" w:hAnsi="Arial" w:cs="Arial"/>
          </w:rPr>
          <w:t>opstinabatocina@gmail.com</w:t>
        </w:r>
      </w:hyperlink>
    </w:p>
    <w:p w:rsidR="00987BDC" w:rsidRPr="00460264" w:rsidRDefault="00987BDC" w:rsidP="00987BDC">
      <w:pPr>
        <w:jc w:val="both"/>
        <w:rPr>
          <w:rFonts w:ascii="Arial" w:hAnsi="Arial" w:cs="Arial"/>
          <w:bCs/>
          <w:lang w:val="sr-Cyrl-CS"/>
        </w:rPr>
      </w:pPr>
      <w:r>
        <w:rPr>
          <w:rFonts w:ascii="Arial" w:hAnsi="Arial" w:cs="Arial"/>
          <w:lang w:val="sr-Cyrl-CS"/>
        </w:rPr>
        <w:t>факс: 034/6842-314</w:t>
      </w:r>
    </w:p>
    <w:p w:rsidR="00987BDC" w:rsidRPr="008566BF" w:rsidRDefault="00987BDC" w:rsidP="00987BDC">
      <w:pPr>
        <w:jc w:val="both"/>
        <w:rPr>
          <w:rFonts w:ascii="Arial" w:hAnsi="Arial" w:cs="Arial"/>
          <w:bCs/>
          <w:color w:val="C00000"/>
          <w:lang w:val="ru-RU"/>
        </w:rPr>
      </w:pPr>
    </w:p>
    <w:p w:rsidR="00987BDC" w:rsidRPr="008566BF" w:rsidRDefault="00987BDC" w:rsidP="00987BDC">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987BDC" w:rsidRPr="008566BF" w:rsidRDefault="00987BDC" w:rsidP="00987BDC">
      <w:pPr>
        <w:shd w:val="clear" w:color="auto" w:fill="C6D9F1"/>
        <w:jc w:val="center"/>
        <w:rPr>
          <w:rFonts w:ascii="Arial" w:hAnsi="Arial" w:cs="Arial"/>
          <w:b/>
          <w:bCs/>
          <w:i/>
          <w:iCs/>
          <w:sz w:val="28"/>
          <w:szCs w:val="28"/>
          <w:lang w:val="ru-RU"/>
        </w:rPr>
      </w:pPr>
    </w:p>
    <w:p w:rsidR="00987BDC" w:rsidRDefault="00987BDC" w:rsidP="00987BDC">
      <w:pPr>
        <w:jc w:val="both"/>
        <w:rPr>
          <w:rFonts w:ascii="Arial" w:hAnsi="Arial" w:cs="Arial"/>
          <w:b/>
          <w:bCs/>
          <w:i/>
          <w:iCs/>
          <w:sz w:val="28"/>
          <w:szCs w:val="28"/>
          <w:lang w:val="ru-RU"/>
        </w:rPr>
      </w:pPr>
    </w:p>
    <w:p w:rsidR="00987BDC" w:rsidRPr="008566BF" w:rsidRDefault="00987BDC" w:rsidP="00987BDC">
      <w:pPr>
        <w:jc w:val="both"/>
        <w:rPr>
          <w:rFonts w:ascii="Arial" w:hAnsi="Arial" w:cs="Arial"/>
          <w:b/>
          <w:bCs/>
          <w:i/>
          <w:iCs/>
          <w:sz w:val="28"/>
          <w:szCs w:val="28"/>
          <w:lang w:val="ru-RU"/>
        </w:rPr>
      </w:pPr>
    </w:p>
    <w:p w:rsidR="00987BDC" w:rsidRPr="00BC4C22" w:rsidRDefault="00987BDC" w:rsidP="00987BDC">
      <w:pPr>
        <w:numPr>
          <w:ilvl w:val="0"/>
          <w:numId w:val="10"/>
        </w:numPr>
        <w:ind w:left="270" w:hanging="270"/>
        <w:jc w:val="both"/>
        <w:rPr>
          <w:rFonts w:ascii="Arial" w:hAnsi="Arial" w:cs="Arial"/>
          <w:b/>
          <w:bCs/>
        </w:rPr>
      </w:pPr>
      <w:r>
        <w:rPr>
          <w:rFonts w:ascii="Arial" w:hAnsi="Arial" w:cs="Arial"/>
          <w:b/>
          <w:bCs/>
        </w:rPr>
        <w:t>Предмет јавне набавке</w:t>
      </w:r>
    </w:p>
    <w:p w:rsidR="00987BDC" w:rsidRPr="00C22313" w:rsidRDefault="00987BDC" w:rsidP="00987BDC">
      <w:pPr>
        <w:jc w:val="both"/>
        <w:rPr>
          <w:i/>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Pr="00F82749">
        <w:rPr>
          <w:rFonts w:ascii="Arial" w:hAnsi="Arial" w:cs="Arial"/>
          <w:lang w:val="ru-RU"/>
        </w:rPr>
        <w:t>4</w:t>
      </w:r>
      <w:r>
        <w:rPr>
          <w:rFonts w:ascii="Arial" w:hAnsi="Arial" w:cs="Arial"/>
          <w:lang w:val="ru-RU"/>
        </w:rPr>
        <w:t xml:space="preserve">/20,наведене у Плану јавних набавки под бројем 1.2.9/20 јесу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sidRPr="00510D28">
        <w:rPr>
          <w:rFonts w:ascii="Arial" w:hAnsi="Arial" w:cs="Arial"/>
          <w:bCs/>
        </w:rPr>
        <w:t>,</w:t>
      </w:r>
      <w:r>
        <w:rPr>
          <w:rFonts w:ascii="Arial" w:hAnsi="Arial" w:cs="Arial"/>
          <w:bCs/>
        </w:rPr>
        <w:t xml:space="preserve"> ОРН: </w:t>
      </w:r>
      <w:r w:rsidRPr="00C22313">
        <w:rPr>
          <w:rFonts w:ascii="Arial" w:hAnsi="Arial" w:cs="Arial"/>
          <w:bCs/>
        </w:rPr>
        <w:t>60181</w:t>
      </w:r>
      <w:r w:rsidRPr="00C22313">
        <w:rPr>
          <w:rFonts w:ascii="Arial" w:hAnsi="Arial" w:cs="Arial"/>
          <w:bCs/>
          <w:lang w:val="sr-Cyrl-CS"/>
        </w:rPr>
        <w:t xml:space="preserve">000 – </w:t>
      </w:r>
      <w:r w:rsidRPr="00C22313">
        <w:rPr>
          <w:rFonts w:ascii="Arial" w:hAnsi="Arial" w:cs="Arial"/>
          <w:bCs/>
        </w:rPr>
        <w:t>Најам</w:t>
      </w:r>
      <w:r>
        <w:rPr>
          <w:rFonts w:ascii="Arial" w:hAnsi="Arial" w:cs="Arial"/>
          <w:bCs/>
        </w:rPr>
        <w:t xml:space="preserve"> теретних возила са возачем.</w:t>
      </w:r>
    </w:p>
    <w:p w:rsidR="00987BDC" w:rsidRPr="008566BF" w:rsidRDefault="00987BDC" w:rsidP="00987BDC">
      <w:pPr>
        <w:jc w:val="both"/>
        <w:rPr>
          <w:rFonts w:ascii="Arial" w:hAnsi="Arial" w:cs="Arial"/>
          <w:lang w:val="ru-RU"/>
        </w:rPr>
      </w:pPr>
    </w:p>
    <w:p w:rsidR="00987BDC" w:rsidRPr="00670C3D" w:rsidRDefault="00987BDC" w:rsidP="00987BDC">
      <w:pPr>
        <w:numPr>
          <w:ilvl w:val="0"/>
          <w:numId w:val="10"/>
        </w:numPr>
        <w:ind w:left="270" w:hanging="270"/>
        <w:jc w:val="both"/>
        <w:rPr>
          <w:rFonts w:ascii="Arial" w:hAnsi="Arial" w:cs="Arial"/>
        </w:rPr>
      </w:pPr>
      <w:r>
        <w:rPr>
          <w:rFonts w:ascii="Arial" w:hAnsi="Arial" w:cs="Arial"/>
          <w:b/>
          <w:bCs/>
          <w:lang w:val="sr-Cyrl-CS"/>
        </w:rPr>
        <w:t>Партије</w:t>
      </w:r>
    </w:p>
    <w:p w:rsidR="00987BDC" w:rsidRPr="008566BF" w:rsidRDefault="00987BDC" w:rsidP="00987BDC">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987BDC" w:rsidRDefault="00987BDC" w:rsidP="00987BDC">
      <w:pPr>
        <w:jc w:val="both"/>
        <w:rPr>
          <w:rFonts w:ascii="Arial" w:hAnsi="Arial" w:cs="Arial"/>
          <w:i/>
          <w:iCs/>
          <w:lang w:val="sr-Cyrl-CS"/>
        </w:rPr>
      </w:pPr>
    </w:p>
    <w:p w:rsidR="00987BDC" w:rsidRDefault="00987BDC" w:rsidP="00987BDC">
      <w:pPr>
        <w:jc w:val="both"/>
        <w:rPr>
          <w:rFonts w:ascii="Arial" w:hAnsi="Arial" w:cs="Arial"/>
          <w:i/>
          <w:iCs/>
          <w:lang w:val="sr-Cyrl-CS"/>
        </w:rPr>
      </w:pPr>
    </w:p>
    <w:p w:rsidR="00987BDC" w:rsidRDefault="00987BDC" w:rsidP="00987BDC">
      <w:pPr>
        <w:jc w:val="both"/>
        <w:rPr>
          <w:rFonts w:ascii="Arial" w:hAnsi="Arial" w:cs="Arial"/>
          <w:i/>
          <w:iCs/>
          <w:lang w:val="sr-Cyrl-CS"/>
        </w:rPr>
      </w:pPr>
    </w:p>
    <w:p w:rsidR="00987BDC" w:rsidRDefault="00987BDC" w:rsidP="00987BDC">
      <w:pPr>
        <w:jc w:val="both"/>
        <w:rPr>
          <w:rFonts w:ascii="Arial" w:hAnsi="Arial" w:cs="Arial"/>
          <w:i/>
          <w:iCs/>
          <w:lang w:val="sr-Cyrl-CS"/>
        </w:rPr>
      </w:pPr>
    </w:p>
    <w:p w:rsidR="00987BDC" w:rsidRDefault="00987BDC" w:rsidP="00987BDC">
      <w:pPr>
        <w:jc w:val="both"/>
        <w:rPr>
          <w:rFonts w:ascii="Arial" w:hAnsi="Arial" w:cs="Arial"/>
          <w:i/>
          <w:iCs/>
          <w:lang w:val="sr-Cyrl-CS"/>
        </w:rPr>
      </w:pPr>
    </w:p>
    <w:p w:rsidR="00987BDC" w:rsidRPr="00510D28" w:rsidRDefault="00987BDC" w:rsidP="00987BDC">
      <w:pPr>
        <w:jc w:val="both"/>
        <w:rPr>
          <w:rFonts w:ascii="Arial" w:hAnsi="Arial" w:cs="Arial"/>
          <w:b/>
          <w:i/>
          <w:iCs/>
          <w:lang w:val="sr-Cyrl-CS"/>
        </w:rPr>
      </w:pPr>
    </w:p>
    <w:p w:rsidR="00987BDC" w:rsidRPr="002B5B9B" w:rsidRDefault="00987BDC" w:rsidP="00987BDC">
      <w:pPr>
        <w:jc w:val="both"/>
        <w:rPr>
          <w:rFonts w:ascii="Arial" w:hAnsi="Arial" w:cs="Arial"/>
          <w:i/>
          <w:iCs/>
          <w:lang w:val="sr-Cyrl-CS"/>
        </w:rPr>
      </w:pPr>
    </w:p>
    <w:p w:rsidR="00987BDC" w:rsidRPr="004F4CDB" w:rsidRDefault="00987BDC" w:rsidP="00987BDC">
      <w:pPr>
        <w:shd w:val="clear" w:color="auto" w:fill="C6D9F1"/>
        <w:jc w:val="center"/>
        <w:rPr>
          <w:rFonts w:ascii="Arial" w:hAnsi="Arial" w:cs="Arial"/>
          <w:b/>
          <w:bCs/>
          <w:i/>
          <w:iCs/>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987BDC" w:rsidRDefault="00987BDC" w:rsidP="00987BDC">
      <w:pPr>
        <w:rPr>
          <w:rFonts w:ascii="Arial" w:hAnsi="Arial" w:cs="Arial"/>
          <w:b/>
          <w:bCs/>
          <w:i/>
          <w:iCs/>
        </w:rPr>
      </w:pPr>
    </w:p>
    <w:p w:rsidR="00987BDC" w:rsidRPr="006A6EDB" w:rsidRDefault="00987BDC" w:rsidP="00987BDC">
      <w:pPr>
        <w:rPr>
          <w:rFonts w:ascii="Arial" w:hAnsi="Arial" w:cs="Arial"/>
          <w:b/>
          <w:bCs/>
          <w:i/>
          <w:iCs/>
        </w:rPr>
      </w:pPr>
    </w:p>
    <w:p w:rsidR="00987BDC" w:rsidRPr="00895913" w:rsidRDefault="00987BDC" w:rsidP="00987BDC">
      <w:pPr>
        <w:pStyle w:val="ListParagraph"/>
        <w:numPr>
          <w:ilvl w:val="0"/>
          <w:numId w:val="31"/>
        </w:numPr>
        <w:suppressAutoHyphens w:val="0"/>
        <w:spacing w:line="240" w:lineRule="auto"/>
        <w:ind w:left="1080"/>
        <w:jc w:val="both"/>
        <w:rPr>
          <w:rFonts w:ascii="Arial" w:hAnsi="Arial" w:cs="Arial"/>
        </w:rPr>
      </w:pPr>
      <w:r>
        <w:rPr>
          <w:rFonts w:ascii="Arial" w:hAnsi="Arial" w:cs="Arial"/>
        </w:rPr>
        <w:t>Предмет набавке је</w:t>
      </w:r>
      <w:r w:rsidRPr="00895913">
        <w:rPr>
          <w:rFonts w:ascii="Arial" w:hAnsi="Arial" w:cs="Arial"/>
        </w:rPr>
        <w:t xml:space="preserve">:                </w:t>
      </w:r>
    </w:p>
    <w:p w:rsidR="00987BDC" w:rsidRDefault="00987BDC" w:rsidP="00987BDC">
      <w:pPr>
        <w:ind w:firstLine="720"/>
        <w:jc w:val="both"/>
        <w:rPr>
          <w:rFonts w:ascii="Arial" w:hAnsi="Arial" w:cs="Arial"/>
        </w:rPr>
      </w:pPr>
      <w:r w:rsidRPr="00895913">
        <w:rPr>
          <w:rFonts w:ascii="Arial" w:hAnsi="Arial" w:cs="Arial"/>
        </w:rPr>
        <w:t xml:space="preserve">- </w:t>
      </w:r>
      <w:r w:rsidRPr="00895913">
        <w:rPr>
          <w:rFonts w:ascii="Arial" w:eastAsia="TimesNewRomanPS-BoldMT" w:hAnsi="Arial" w:cs="Arial"/>
          <w:bCs/>
        </w:rPr>
        <w:t>Услуге превоза каменог агрегата</w:t>
      </w:r>
      <w:r>
        <w:rPr>
          <w:rFonts w:ascii="Arial" w:eastAsia="TimesNewRomanPS-BoldMT" w:hAnsi="Arial" w:cs="Arial"/>
          <w:bCs/>
        </w:rPr>
        <w:t xml:space="preserve"> (а</w:t>
      </w:r>
      <w:r w:rsidRPr="00C2157C">
        <w:rPr>
          <w:rFonts w:ascii="Arial" w:hAnsi="Arial" w:cs="Arial"/>
        </w:rPr>
        <w:t>грегат 0-3</w:t>
      </w:r>
      <w:r w:rsidRPr="00C2157C">
        <w:rPr>
          <w:rFonts w:ascii="Arial" w:hAnsi="Arial" w:cs="Arial"/>
          <w:lang w:val="sr-Cyrl-CS"/>
        </w:rPr>
        <w:t>1,5</w:t>
      </w:r>
      <w:r w:rsidR="00BF305A">
        <w:rPr>
          <w:rFonts w:ascii="Arial" w:hAnsi="Arial" w:cs="Arial"/>
        </w:rPr>
        <w:t>mm</w:t>
      </w:r>
      <w:r>
        <w:rPr>
          <w:rFonts w:ascii="Arial" w:hAnsi="Arial" w:cs="Arial"/>
        </w:rPr>
        <w:t>, м</w:t>
      </w:r>
      <w:r w:rsidRPr="00DD2B29">
        <w:rPr>
          <w:rFonts w:ascii="Arial" w:hAnsi="Arial" w:cs="Arial"/>
        </w:rPr>
        <w:t>ашински тампон 0-6</w:t>
      </w:r>
      <w:r>
        <w:rPr>
          <w:rFonts w:ascii="Arial" w:hAnsi="Arial" w:cs="Arial"/>
          <w:lang w:val="sr-Cyrl-CS"/>
        </w:rPr>
        <w:t>3</w:t>
      </w:r>
      <w:r w:rsidR="00BF305A">
        <w:rPr>
          <w:rFonts w:ascii="Arial" w:hAnsi="Arial" w:cs="Arial"/>
        </w:rPr>
        <w:t>mm</w:t>
      </w:r>
      <w:r>
        <w:rPr>
          <w:rFonts w:ascii="Arial" w:hAnsi="Arial" w:cs="Arial"/>
        </w:rPr>
        <w:t xml:space="preserve">, </w:t>
      </w:r>
      <w:r>
        <w:rPr>
          <w:rFonts w:ascii="Arial" w:eastAsia="TimesNewRomanPS-BoldMT" w:hAnsi="Arial" w:cs="Arial"/>
          <w:bCs/>
        </w:rPr>
        <w:t>ш</w:t>
      </w:r>
      <w:r w:rsidRPr="00DD2B29">
        <w:rPr>
          <w:rFonts w:ascii="Arial" w:hAnsi="Arial" w:cs="Arial"/>
        </w:rPr>
        <w:t>криљац</w:t>
      </w:r>
      <w:r>
        <w:rPr>
          <w:rFonts w:ascii="Arial" w:eastAsia="TimesNewRomanPS-BoldMT" w:hAnsi="Arial" w:cs="Arial"/>
          <w:bCs/>
        </w:rPr>
        <w:t xml:space="preserve">и </w:t>
      </w:r>
      <w:r>
        <w:rPr>
          <w:rFonts w:ascii="Arial" w:hAnsi="Arial" w:cs="Arial"/>
          <w:lang w:val="sr-Cyrl-CS"/>
        </w:rPr>
        <w:t xml:space="preserve">фракција 4-8 </w:t>
      </w:r>
      <w:r w:rsidR="00BF305A">
        <w:rPr>
          <w:rFonts w:ascii="Arial" w:hAnsi="Arial" w:cs="Arial"/>
          <w:lang w:val="sr-Cyrl-CS"/>
        </w:rPr>
        <w:t>mm</w:t>
      </w:r>
      <w:r>
        <w:rPr>
          <w:rFonts w:ascii="Arial" w:hAnsi="Arial" w:cs="Arial"/>
          <w:lang w:val="sr-Cyrl-CS"/>
        </w:rPr>
        <w:t>)</w:t>
      </w:r>
      <w:r w:rsidRPr="00895913">
        <w:rPr>
          <w:rFonts w:ascii="Arial" w:eastAsia="TimesNewRomanPS-BoldMT" w:hAnsi="Arial" w:cs="Arial"/>
          <w:bCs/>
        </w:rPr>
        <w:t xml:space="preserve"> за потребе насипања и редовног одржавања локалних и некатегорисаних путева</w:t>
      </w:r>
      <w:r>
        <w:rPr>
          <w:rFonts w:ascii="Arial" w:hAnsi="Arial" w:cs="Arial"/>
        </w:rPr>
        <w:t>, ангажовањем камиона са возачем.</w:t>
      </w:r>
    </w:p>
    <w:p w:rsidR="00987BDC" w:rsidRPr="006325F2" w:rsidRDefault="00987BDC" w:rsidP="00987BDC">
      <w:pPr>
        <w:ind w:firstLine="720"/>
        <w:jc w:val="both"/>
        <w:rPr>
          <w:rFonts w:ascii="Arial" w:hAnsi="Arial" w:cs="Arial"/>
        </w:rPr>
      </w:pPr>
    </w:p>
    <w:p w:rsidR="00987BDC" w:rsidRPr="00895913" w:rsidRDefault="00987BDC" w:rsidP="00987BDC">
      <w:pPr>
        <w:pStyle w:val="ListParagraph"/>
        <w:numPr>
          <w:ilvl w:val="0"/>
          <w:numId w:val="31"/>
        </w:numPr>
        <w:tabs>
          <w:tab w:val="left" w:pos="1170"/>
        </w:tabs>
        <w:suppressAutoHyphens w:val="0"/>
        <w:spacing w:line="240" w:lineRule="auto"/>
        <w:ind w:left="0" w:firstLine="720"/>
        <w:jc w:val="both"/>
        <w:rPr>
          <w:rFonts w:ascii="Arial" w:hAnsi="Arial" w:cs="Arial"/>
        </w:rPr>
      </w:pPr>
      <w:r>
        <w:rPr>
          <w:rFonts w:ascii="Arial" w:hAnsi="Arial" w:cs="Arial"/>
        </w:rPr>
        <w:t xml:space="preserve">Услуге превоза каменавршиће се сукцесивно, до краја 2020. године или до утрошка каменог агрегата, </w:t>
      </w:r>
      <w:r w:rsidRPr="00895913">
        <w:rPr>
          <w:rFonts w:ascii="Arial" w:hAnsi="Arial" w:cs="Arial"/>
        </w:rPr>
        <w:t xml:space="preserve">у количинама и по динамици коју одређује Наручилац у зависности од његових потреба.      </w:t>
      </w:r>
    </w:p>
    <w:p w:rsidR="00987BDC" w:rsidRPr="006A6EDB" w:rsidRDefault="00987BDC" w:rsidP="00987BDC">
      <w:pPr>
        <w:pStyle w:val="ListParagraph"/>
        <w:tabs>
          <w:tab w:val="left" w:pos="1170"/>
          <w:tab w:val="left" w:pos="1350"/>
        </w:tabs>
        <w:suppressAutoHyphens w:val="0"/>
        <w:spacing w:line="240" w:lineRule="auto"/>
        <w:ind w:left="0" w:firstLine="720"/>
        <w:jc w:val="both"/>
        <w:rPr>
          <w:rFonts w:ascii="Arial" w:hAnsi="Arial" w:cs="Arial"/>
        </w:rPr>
      </w:pPr>
      <w:r>
        <w:rPr>
          <w:rFonts w:ascii="Arial" w:hAnsi="Arial" w:cs="Arial"/>
        </w:rPr>
        <w:t>- Налог за пружање сваке п</w:t>
      </w:r>
      <w:r w:rsidRPr="00895913">
        <w:rPr>
          <w:rFonts w:ascii="Arial" w:hAnsi="Arial" w:cs="Arial"/>
        </w:rPr>
        <w:t>ојединачн</w:t>
      </w:r>
      <w:r>
        <w:rPr>
          <w:rFonts w:ascii="Arial" w:hAnsi="Arial" w:cs="Arial"/>
        </w:rPr>
        <w:t>еуслуге</w:t>
      </w:r>
      <w:r w:rsidRPr="00895913">
        <w:rPr>
          <w:rFonts w:ascii="Arial" w:hAnsi="Arial" w:cs="Arial"/>
        </w:rPr>
        <w:t xml:space="preserve"> Наручилац је дужан да </w:t>
      </w:r>
      <w:r>
        <w:rPr>
          <w:rFonts w:ascii="Arial" w:hAnsi="Arial" w:cs="Arial"/>
        </w:rPr>
        <w:t>Извршиоцу</w:t>
      </w:r>
      <w:r w:rsidRPr="00895913">
        <w:rPr>
          <w:rFonts w:ascii="Arial" w:hAnsi="Arial" w:cs="Arial"/>
        </w:rPr>
        <w:t xml:space="preserve"> упути у писаној формимејлом, а </w:t>
      </w:r>
      <w:r>
        <w:rPr>
          <w:rFonts w:ascii="Arial" w:hAnsi="Arial" w:cs="Arial"/>
        </w:rPr>
        <w:t>Извршилац</w:t>
      </w:r>
      <w:r w:rsidR="008D309B">
        <w:rPr>
          <w:rFonts w:ascii="Arial" w:hAnsi="Arial" w:cs="Arial"/>
        </w:rPr>
        <w:t xml:space="preserve"> је дужан да</w:t>
      </w:r>
      <w:r w:rsidRPr="00895913">
        <w:rPr>
          <w:rFonts w:ascii="Arial" w:hAnsi="Arial" w:cs="Arial"/>
        </w:rPr>
        <w:t xml:space="preserve"> одмах, без одлагања на исти начин </w:t>
      </w:r>
      <w:r>
        <w:rPr>
          <w:rFonts w:ascii="Arial" w:hAnsi="Arial" w:cs="Arial"/>
        </w:rPr>
        <w:t>упути Наручиоцу</w:t>
      </w:r>
      <w:r w:rsidRPr="00895913">
        <w:rPr>
          <w:rFonts w:ascii="Arial" w:hAnsi="Arial" w:cs="Arial"/>
        </w:rPr>
        <w:t xml:space="preserve"> потврду о пријему </w:t>
      </w:r>
      <w:r>
        <w:rPr>
          <w:rFonts w:ascii="Arial" w:hAnsi="Arial" w:cs="Arial"/>
        </w:rPr>
        <w:t>исте. Изузетно, налог се може упутити усмено, уз обавезу накнадног сачињавања писаног акта о садржини истог.</w:t>
      </w:r>
    </w:p>
    <w:p w:rsidR="00987BDC" w:rsidRDefault="00987BDC" w:rsidP="00987BDC">
      <w:pPr>
        <w:tabs>
          <w:tab w:val="left" w:pos="1170"/>
        </w:tabs>
        <w:suppressAutoHyphens w:val="0"/>
        <w:spacing w:line="240" w:lineRule="auto"/>
        <w:ind w:firstLine="708"/>
        <w:jc w:val="both"/>
        <w:rPr>
          <w:rFonts w:ascii="Arial" w:hAnsi="Arial" w:cs="Arial"/>
        </w:rPr>
      </w:pPr>
      <w:r w:rsidRPr="0005260D">
        <w:rPr>
          <w:rFonts w:ascii="Arial" w:hAnsi="Arial" w:cs="Arial"/>
        </w:rPr>
        <w:t xml:space="preserve"> - Рок </w:t>
      </w:r>
      <w:r>
        <w:rPr>
          <w:rFonts w:ascii="Arial" w:hAnsi="Arial" w:cs="Arial"/>
        </w:rPr>
        <w:t>за пружање предметне услуге не може бити дужи од 2календарска дана</w:t>
      </w:r>
      <w:r w:rsidRPr="0005260D">
        <w:rPr>
          <w:rFonts w:ascii="Arial" w:hAnsi="Arial" w:cs="Arial"/>
        </w:rPr>
        <w:t xml:space="preserve"> од </w:t>
      </w:r>
      <w:r>
        <w:rPr>
          <w:rFonts w:ascii="Arial" w:hAnsi="Arial" w:cs="Arial"/>
        </w:rPr>
        <w:t>дана</w:t>
      </w:r>
      <w:r w:rsidRPr="0005260D">
        <w:rPr>
          <w:rFonts w:ascii="Arial" w:hAnsi="Arial" w:cs="Arial"/>
        </w:rPr>
        <w:t xml:space="preserve"> пријема поједи</w:t>
      </w:r>
      <w:r>
        <w:rPr>
          <w:rFonts w:ascii="Arial" w:hAnsi="Arial" w:cs="Arial"/>
        </w:rPr>
        <w:t>начног налога од стране Наручиоца</w:t>
      </w:r>
      <w:r w:rsidRPr="0005260D">
        <w:rPr>
          <w:rFonts w:ascii="Arial" w:hAnsi="Arial" w:cs="Arial"/>
        </w:rPr>
        <w:t xml:space="preserve">.      </w:t>
      </w:r>
    </w:p>
    <w:p w:rsidR="00987BDC" w:rsidRDefault="00987BDC" w:rsidP="00987BDC">
      <w:pPr>
        <w:tabs>
          <w:tab w:val="left" w:pos="1170"/>
        </w:tabs>
        <w:suppressAutoHyphens w:val="0"/>
        <w:spacing w:line="240" w:lineRule="auto"/>
        <w:ind w:firstLine="708"/>
        <w:jc w:val="both"/>
        <w:rPr>
          <w:rFonts w:ascii="Arial" w:hAnsi="Arial" w:cs="Arial"/>
        </w:rPr>
      </w:pPr>
    </w:p>
    <w:p w:rsidR="00987BDC" w:rsidRPr="006A6EDB" w:rsidRDefault="00987BDC" w:rsidP="00987BDC">
      <w:pPr>
        <w:pStyle w:val="ListParagraph"/>
        <w:numPr>
          <w:ilvl w:val="0"/>
          <w:numId w:val="31"/>
        </w:numPr>
        <w:tabs>
          <w:tab w:val="left" w:pos="1170"/>
        </w:tabs>
        <w:suppressAutoHyphens w:val="0"/>
        <w:spacing w:line="240" w:lineRule="auto"/>
        <w:ind w:left="0" w:firstLine="720"/>
        <w:jc w:val="both"/>
        <w:rPr>
          <w:rFonts w:ascii="Arial" w:hAnsi="Arial" w:cs="Arial"/>
        </w:rPr>
      </w:pPr>
      <w:r>
        <w:rPr>
          <w:rFonts w:ascii="Arial" w:hAnsi="Arial" w:cs="Arial"/>
        </w:rPr>
        <w:t>Место утовара камена</w:t>
      </w:r>
      <w:r w:rsidRPr="00BC2DD9">
        <w:rPr>
          <w:rFonts w:ascii="Arial" w:hAnsi="Arial" w:cs="Arial"/>
        </w:rPr>
        <w:t xml:space="preserve">: </w:t>
      </w:r>
      <w:r>
        <w:rPr>
          <w:rFonts w:ascii="Arial" w:hAnsi="Arial" w:cs="Arial"/>
        </w:rPr>
        <w:t>Површински коп „Стражевицa“у Градцу</w:t>
      </w:r>
      <w:r w:rsidRPr="00BC2DD9">
        <w:rPr>
          <w:rFonts w:ascii="Arial" w:hAnsi="Arial" w:cs="Arial"/>
        </w:rPr>
        <w:t xml:space="preserve">.    </w:t>
      </w:r>
    </w:p>
    <w:p w:rsidR="00987BDC" w:rsidRPr="00BC2DD9" w:rsidRDefault="00987BDC" w:rsidP="00987BDC">
      <w:pPr>
        <w:pStyle w:val="ListParagraph"/>
        <w:tabs>
          <w:tab w:val="left" w:pos="1170"/>
        </w:tabs>
        <w:suppressAutoHyphens w:val="0"/>
        <w:spacing w:line="240" w:lineRule="auto"/>
        <w:jc w:val="both"/>
        <w:rPr>
          <w:rFonts w:ascii="Arial" w:hAnsi="Arial" w:cs="Arial"/>
        </w:rPr>
      </w:pPr>
    </w:p>
    <w:p w:rsidR="00987BDC" w:rsidRPr="006A6EDB" w:rsidRDefault="00987BDC" w:rsidP="00987BDC">
      <w:pPr>
        <w:pStyle w:val="ListParagraph"/>
        <w:numPr>
          <w:ilvl w:val="0"/>
          <w:numId w:val="31"/>
        </w:numPr>
        <w:tabs>
          <w:tab w:val="left" w:pos="1170"/>
        </w:tabs>
        <w:suppressAutoHyphens w:val="0"/>
        <w:spacing w:line="240" w:lineRule="auto"/>
        <w:ind w:left="0" w:firstLine="720"/>
        <w:jc w:val="both"/>
        <w:rPr>
          <w:rFonts w:ascii="Arial" w:hAnsi="Arial" w:cs="Arial"/>
        </w:rPr>
      </w:pPr>
      <w:r>
        <w:rPr>
          <w:rFonts w:ascii="Arial" w:hAnsi="Arial" w:cs="Arial"/>
        </w:rPr>
        <w:t>Место испоруке: На територији општине Баточина, радијус кретања до 15 km од места утовара.</w:t>
      </w:r>
    </w:p>
    <w:p w:rsidR="00987BDC" w:rsidRPr="006A6EDB" w:rsidRDefault="00987BDC" w:rsidP="00987BDC">
      <w:pPr>
        <w:tabs>
          <w:tab w:val="left" w:pos="1170"/>
        </w:tabs>
        <w:suppressAutoHyphens w:val="0"/>
        <w:spacing w:line="240" w:lineRule="auto"/>
        <w:jc w:val="both"/>
        <w:rPr>
          <w:rFonts w:ascii="Arial" w:hAnsi="Arial" w:cs="Arial"/>
        </w:rPr>
      </w:pPr>
    </w:p>
    <w:p w:rsidR="00987BDC" w:rsidRPr="006A6EDB" w:rsidRDefault="00987BDC" w:rsidP="00987BDC">
      <w:pPr>
        <w:pStyle w:val="ListParagraph"/>
        <w:numPr>
          <w:ilvl w:val="0"/>
          <w:numId w:val="31"/>
        </w:numPr>
        <w:tabs>
          <w:tab w:val="left" w:pos="1170"/>
        </w:tabs>
        <w:suppressAutoHyphens w:val="0"/>
        <w:spacing w:line="240" w:lineRule="auto"/>
        <w:ind w:left="0" w:firstLine="720"/>
        <w:jc w:val="both"/>
        <w:rPr>
          <w:rFonts w:ascii="Arial" w:hAnsi="Arial" w:cs="Arial"/>
        </w:rPr>
      </w:pPr>
      <w:r>
        <w:rPr>
          <w:rFonts w:ascii="Arial" w:hAnsi="Arial" w:cs="Arial"/>
        </w:rPr>
        <w:t>За свакиреализовани налог за превоз камена, Извршилац</w:t>
      </w:r>
      <w:r w:rsidRPr="00BC2DD9">
        <w:rPr>
          <w:rFonts w:ascii="Arial" w:hAnsi="Arial" w:cs="Arial"/>
        </w:rPr>
        <w:t xml:space="preserve"> ј</w:t>
      </w:r>
      <w:r>
        <w:rPr>
          <w:rFonts w:ascii="Arial" w:hAnsi="Arial" w:cs="Arial"/>
        </w:rPr>
        <w:t>е дужан да достави одговарајућу</w:t>
      </w:r>
      <w:r w:rsidRPr="00BC2DD9">
        <w:rPr>
          <w:rFonts w:ascii="Arial" w:hAnsi="Arial" w:cs="Arial"/>
        </w:rPr>
        <w:t xml:space="preserve"> документацију</w:t>
      </w:r>
      <w:r>
        <w:rPr>
          <w:rFonts w:ascii="Arial" w:hAnsi="Arial" w:cs="Arial"/>
        </w:rPr>
        <w:t xml:space="preserve"> (отпремницу добављача камена са назначеном локацијом испоруке, нав</w:t>
      </w:r>
      <w:r w:rsidR="002145BD">
        <w:rPr>
          <w:rFonts w:ascii="Arial" w:hAnsi="Arial" w:cs="Arial"/>
        </w:rPr>
        <w:t>е</w:t>
      </w:r>
      <w:r>
        <w:rPr>
          <w:rFonts w:ascii="Arial" w:hAnsi="Arial" w:cs="Arial"/>
        </w:rPr>
        <w:t>деном на полеђини отпремнице).</w:t>
      </w:r>
    </w:p>
    <w:p w:rsidR="00987BDC" w:rsidRPr="006A6EDB" w:rsidRDefault="00987BDC" w:rsidP="00987BDC">
      <w:pPr>
        <w:tabs>
          <w:tab w:val="left" w:pos="1170"/>
        </w:tabs>
        <w:suppressAutoHyphens w:val="0"/>
        <w:spacing w:line="240" w:lineRule="auto"/>
        <w:jc w:val="both"/>
        <w:rPr>
          <w:rFonts w:ascii="Arial" w:hAnsi="Arial" w:cs="Arial"/>
        </w:rPr>
      </w:pPr>
    </w:p>
    <w:p w:rsidR="00987BDC" w:rsidRPr="00BC2DD9" w:rsidRDefault="00987BDC" w:rsidP="00987BDC">
      <w:pPr>
        <w:pStyle w:val="ListParagraph"/>
        <w:numPr>
          <w:ilvl w:val="0"/>
          <w:numId w:val="31"/>
        </w:numPr>
        <w:tabs>
          <w:tab w:val="left" w:pos="1170"/>
        </w:tabs>
        <w:suppressAutoHyphens w:val="0"/>
        <w:spacing w:line="240" w:lineRule="auto"/>
        <w:ind w:left="0" w:firstLine="720"/>
        <w:jc w:val="both"/>
        <w:rPr>
          <w:rFonts w:ascii="Arial" w:hAnsi="Arial" w:cs="Arial"/>
        </w:rPr>
      </w:pPr>
      <w:r>
        <w:rPr>
          <w:rFonts w:ascii="Arial" w:hAnsi="Arial" w:cs="Arial"/>
        </w:rPr>
        <w:t>Одговорност приликом транспорта</w:t>
      </w:r>
      <w:r w:rsidRPr="00BC2DD9">
        <w:rPr>
          <w:rFonts w:ascii="Arial" w:hAnsi="Arial" w:cs="Arial"/>
        </w:rPr>
        <w:t xml:space="preserve">: Понуђач је дужан да примени све прописане мере заштите и обезбеђења код превоза и одговоран је за терет до завршетка истовара. </w:t>
      </w:r>
    </w:p>
    <w:p w:rsidR="00987BDC" w:rsidRDefault="00987BDC" w:rsidP="00987BDC">
      <w:pPr>
        <w:suppressAutoHyphens w:val="0"/>
        <w:spacing w:line="240" w:lineRule="auto"/>
        <w:ind w:firstLine="708"/>
        <w:jc w:val="both"/>
        <w:rPr>
          <w:rFonts w:ascii="Arial" w:hAnsi="Arial" w:cs="Arial"/>
        </w:rPr>
      </w:pPr>
    </w:p>
    <w:p w:rsidR="00987BDC" w:rsidRDefault="00987BDC" w:rsidP="00987BDC">
      <w:pPr>
        <w:suppressAutoHyphens w:val="0"/>
        <w:spacing w:line="240" w:lineRule="auto"/>
        <w:ind w:firstLine="708"/>
        <w:jc w:val="both"/>
        <w:rPr>
          <w:rFonts w:ascii="Arial" w:hAnsi="Arial" w:cs="Arial"/>
        </w:rPr>
      </w:pPr>
    </w:p>
    <w:p w:rsidR="00987BDC" w:rsidRPr="00DA2D22" w:rsidRDefault="00987BDC" w:rsidP="00987BDC">
      <w:pPr>
        <w:jc w:val="both"/>
        <w:rPr>
          <w:rFonts w:ascii="Arial" w:hAnsi="Arial" w:cs="Arial"/>
        </w:rPr>
      </w:pPr>
    </w:p>
    <w:p w:rsidR="00987BDC" w:rsidRPr="000C63D4" w:rsidRDefault="00987BDC" w:rsidP="00987BD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87BDC" w:rsidRPr="000C63D4" w:rsidRDefault="00987BDC" w:rsidP="00987BDC">
      <w:pPr>
        <w:ind w:left="2880" w:firstLine="720"/>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987BDC" w:rsidRDefault="00987BDC" w:rsidP="00987BDC">
      <w:pPr>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p>
    <w:p w:rsidR="00987BDC" w:rsidRDefault="00987BDC" w:rsidP="00987BDC">
      <w:pPr>
        <w:jc w:val="both"/>
        <w:rPr>
          <w:rFonts w:ascii="Arial" w:eastAsia="TimesNewRomanPS-BoldMT" w:hAnsi="Arial" w:cs="Arial"/>
          <w:b/>
          <w:bCs/>
          <w:i/>
          <w:iCs/>
          <w:color w:val="002060"/>
        </w:rPr>
      </w:pPr>
    </w:p>
    <w:p w:rsidR="00987BDC" w:rsidRPr="006A6EDB" w:rsidRDefault="00987BDC" w:rsidP="00987BDC">
      <w:pPr>
        <w:jc w:val="both"/>
        <w:rPr>
          <w:rFonts w:ascii="Arial" w:eastAsia="TimesNewRomanPS-BoldMT" w:hAnsi="Arial" w:cs="Arial"/>
          <w:b/>
          <w:bCs/>
          <w:i/>
          <w:iCs/>
          <w:color w:val="002060"/>
        </w:rPr>
      </w:pPr>
    </w:p>
    <w:p w:rsidR="00987BDC" w:rsidRPr="00E504D8" w:rsidRDefault="00987BDC" w:rsidP="00987BDC">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987BDC" w:rsidRDefault="00987BDC" w:rsidP="00987BDC">
      <w:pPr>
        <w:rPr>
          <w:rFonts w:cs="TimesNewRomanPSMT"/>
          <w:iCs/>
          <w:lang w:val="ru-RU"/>
        </w:rPr>
      </w:pPr>
    </w:p>
    <w:p w:rsidR="00987BDC" w:rsidRPr="00FF4802" w:rsidRDefault="00987BDC" w:rsidP="00987BDC">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987BDC" w:rsidRPr="00A32B8C" w:rsidRDefault="00987BDC" w:rsidP="00987BDC">
      <w:pPr>
        <w:jc w:val="both"/>
        <w:rPr>
          <w:rFonts w:ascii="Arial" w:eastAsia="TimesNewRomanPS-BoldMT" w:hAnsi="Arial" w:cs="Arial"/>
          <w:b/>
          <w:bCs/>
          <w:i/>
          <w:iCs/>
          <w:color w:val="002060"/>
          <w:lang w:val="sr-Cyrl-CS"/>
        </w:rPr>
      </w:pPr>
    </w:p>
    <w:p w:rsidR="00987BDC" w:rsidRPr="00A32B8C" w:rsidRDefault="00987BDC" w:rsidP="00987BDC">
      <w:pPr>
        <w:pStyle w:val="ListParagraph"/>
        <w:shd w:val="clear" w:color="auto" w:fill="C6D9F1"/>
        <w:ind w:left="0"/>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987BDC" w:rsidRPr="00A32B8C" w:rsidRDefault="00987BDC" w:rsidP="00987BDC">
      <w:pPr>
        <w:pStyle w:val="ListParagraph"/>
        <w:jc w:val="both"/>
        <w:rPr>
          <w:rFonts w:ascii="Arial" w:hAnsi="Arial" w:cs="Arial"/>
          <w:b/>
          <w:bCs/>
          <w:i/>
          <w:iCs/>
          <w:sz w:val="28"/>
          <w:szCs w:val="28"/>
          <w:lang w:val="ru-RU"/>
        </w:rPr>
      </w:pPr>
    </w:p>
    <w:p w:rsidR="00987BDC" w:rsidRPr="00A32B8C" w:rsidRDefault="00987BDC" w:rsidP="00987BD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987BDC" w:rsidRPr="00C6036C" w:rsidRDefault="00987BDC" w:rsidP="00987BDC">
      <w:pPr>
        <w:pStyle w:val="ListParagraph"/>
        <w:rPr>
          <w:rFonts w:ascii="Arial" w:hAnsi="Arial" w:cs="Arial"/>
          <w:b/>
          <w:bCs/>
          <w:i/>
          <w:iCs/>
          <w:sz w:val="28"/>
          <w:szCs w:val="28"/>
        </w:rPr>
      </w:pPr>
    </w:p>
    <w:p w:rsidR="00987BDC" w:rsidRDefault="00987BDC" w:rsidP="00987BDC">
      <w:pPr>
        <w:tabs>
          <w:tab w:val="left" w:pos="680"/>
        </w:tabs>
        <w:jc w:val="both"/>
      </w:pPr>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987BDC" w:rsidRPr="00A32B8C" w:rsidRDefault="00987BDC" w:rsidP="00987BD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987BDC" w:rsidRPr="0016619D" w:rsidTr="00BB6648">
        <w:trPr>
          <w:trHeight w:val="548"/>
        </w:trPr>
        <w:tc>
          <w:tcPr>
            <w:tcW w:w="593" w:type="dxa"/>
            <w:shd w:val="clear" w:color="auto" w:fill="C6D9F1"/>
          </w:tcPr>
          <w:p w:rsidR="00987BDC" w:rsidRPr="00271C78" w:rsidRDefault="00987BDC" w:rsidP="00BB6648">
            <w:pPr>
              <w:suppressAutoHyphens w:val="0"/>
              <w:spacing w:line="240" w:lineRule="auto"/>
              <w:contextualSpacing/>
              <w:rPr>
                <w:rFonts w:ascii="Arial" w:hAnsi="Arial" w:cs="Arial"/>
                <w:color w:val="auto"/>
                <w:sz w:val="20"/>
                <w:szCs w:val="20"/>
                <w:lang w:val="sr-Cyrl-CS"/>
              </w:rPr>
            </w:pPr>
          </w:p>
          <w:p w:rsidR="00987BDC" w:rsidRPr="00271C78" w:rsidRDefault="00987BDC" w:rsidP="00BB6648">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987BDC" w:rsidRPr="00271C78" w:rsidRDefault="00987BDC" w:rsidP="00BB6648">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987BDC" w:rsidRPr="00271C78" w:rsidRDefault="00987BDC" w:rsidP="00BB6648">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987BDC" w:rsidRPr="00332E80" w:rsidTr="00BB6648">
        <w:tc>
          <w:tcPr>
            <w:tcW w:w="593" w:type="dxa"/>
            <w:shd w:val="clear" w:color="auto" w:fill="auto"/>
          </w:tcPr>
          <w:p w:rsidR="00987BDC" w:rsidRPr="00271C78" w:rsidRDefault="00987BDC" w:rsidP="00BB6648">
            <w:pPr>
              <w:jc w:val="center"/>
              <w:rPr>
                <w:rFonts w:ascii="Arial" w:hAnsi="Arial" w:cs="Arial"/>
                <w:color w:val="auto"/>
                <w:lang w:val="sr-Cyrl-CS"/>
              </w:rPr>
            </w:pPr>
          </w:p>
          <w:p w:rsidR="00987BDC" w:rsidRPr="00271C78" w:rsidRDefault="00987BDC" w:rsidP="00BB6648">
            <w:pPr>
              <w:jc w:val="center"/>
              <w:rPr>
                <w:rFonts w:ascii="Arial" w:hAnsi="Arial" w:cs="Arial"/>
                <w:color w:val="auto"/>
                <w:lang w:val="sr-Cyrl-CS"/>
              </w:rPr>
            </w:pPr>
          </w:p>
          <w:p w:rsidR="00987BDC" w:rsidRPr="00271C78" w:rsidRDefault="00987BDC" w:rsidP="00BB6648">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987BDC" w:rsidRPr="00C4340A" w:rsidRDefault="00987BDC" w:rsidP="00BB6648">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
                <w:iCs/>
                <w:lang w:val="sr-Cyrl-CS"/>
              </w:rPr>
              <w:t>(чл. 75. ст. 1. тач. 1) ЗЈН);</w:t>
            </w:r>
          </w:p>
        </w:tc>
        <w:tc>
          <w:tcPr>
            <w:tcW w:w="4526" w:type="dxa"/>
            <w:vMerge w:val="restart"/>
            <w:shd w:val="clear" w:color="auto" w:fill="auto"/>
          </w:tcPr>
          <w:p w:rsidR="00987BDC" w:rsidRPr="00271C78" w:rsidRDefault="00987BDC" w:rsidP="00BB6648">
            <w:pPr>
              <w:rPr>
                <w:rFonts w:ascii="Arial" w:hAnsi="Arial" w:cs="Arial"/>
                <w:iCs/>
                <w:lang w:val="sr-Cyrl-CS"/>
              </w:rPr>
            </w:pPr>
          </w:p>
          <w:p w:rsidR="00987BDC" w:rsidRPr="00271C78" w:rsidRDefault="00987BDC" w:rsidP="00BB6648">
            <w:pPr>
              <w:pStyle w:val="ListParagraph"/>
              <w:ind w:left="0"/>
              <w:rPr>
                <w:rFonts w:ascii="Arial" w:hAnsi="Arial" w:cs="Arial"/>
              </w:rPr>
            </w:pPr>
            <w:r w:rsidRPr="00271C78">
              <w:rPr>
                <w:rFonts w:ascii="Arial" w:hAnsi="Arial" w:cs="Arial"/>
                <w:b/>
              </w:rPr>
              <w:t>ИЗЈАВА</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987BDC" w:rsidRPr="00271C78" w:rsidRDefault="00987BDC" w:rsidP="00BB6648">
            <w:pPr>
              <w:pStyle w:val="ListParagraph"/>
              <w:ind w:left="0"/>
              <w:rPr>
                <w:rFonts w:ascii="Arial" w:hAnsi="Arial" w:cs="Arial"/>
              </w:rPr>
            </w:pPr>
          </w:p>
          <w:p w:rsidR="00987BDC" w:rsidRPr="00271C78" w:rsidRDefault="00987BDC" w:rsidP="00BB6648">
            <w:pPr>
              <w:pStyle w:val="ListParagraph"/>
              <w:ind w:left="0"/>
              <w:rPr>
                <w:color w:val="FF0000"/>
              </w:rPr>
            </w:pPr>
          </w:p>
        </w:tc>
      </w:tr>
      <w:tr w:rsidR="00987BDC" w:rsidRPr="00332E80" w:rsidTr="00BB6648">
        <w:tc>
          <w:tcPr>
            <w:tcW w:w="593" w:type="dxa"/>
            <w:shd w:val="clear" w:color="auto" w:fill="auto"/>
            <w:vAlign w:val="center"/>
          </w:tcPr>
          <w:p w:rsidR="00987BDC" w:rsidRPr="00271C78" w:rsidRDefault="00987BDC" w:rsidP="00BB6648">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987BDC" w:rsidRPr="00C4340A" w:rsidRDefault="00987BDC" w:rsidP="00BB6648">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i/>
                <w:iCs/>
                <w:lang w:val="sr-Cyrl-CS"/>
              </w:rPr>
              <w:t>(чл. 75. ст. 1. тач. 2) ЗЈН);</w:t>
            </w:r>
          </w:p>
        </w:tc>
        <w:tc>
          <w:tcPr>
            <w:tcW w:w="4526" w:type="dxa"/>
            <w:vMerge/>
            <w:shd w:val="clear" w:color="auto" w:fill="auto"/>
          </w:tcPr>
          <w:p w:rsidR="00987BDC" w:rsidRPr="00271C78" w:rsidRDefault="00987BDC" w:rsidP="00BB6648">
            <w:pPr>
              <w:rPr>
                <w:color w:val="FF0000"/>
              </w:rPr>
            </w:pPr>
          </w:p>
        </w:tc>
      </w:tr>
      <w:tr w:rsidR="00987BDC" w:rsidRPr="00332E80" w:rsidTr="00BB6648">
        <w:tc>
          <w:tcPr>
            <w:tcW w:w="593" w:type="dxa"/>
            <w:shd w:val="clear" w:color="auto" w:fill="auto"/>
            <w:vAlign w:val="center"/>
          </w:tcPr>
          <w:p w:rsidR="00987BDC" w:rsidRPr="00271C78" w:rsidRDefault="00987BDC" w:rsidP="00BB6648">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987BDC" w:rsidRPr="00C4340A" w:rsidRDefault="00987BDC" w:rsidP="00BB6648">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987BDC" w:rsidRPr="00271C78" w:rsidRDefault="00987BDC" w:rsidP="00BB6648">
            <w:pPr>
              <w:rPr>
                <w:color w:val="FF0000"/>
              </w:rPr>
            </w:pPr>
          </w:p>
        </w:tc>
      </w:tr>
      <w:tr w:rsidR="00987BDC" w:rsidRPr="00332E80" w:rsidTr="00BB6648">
        <w:tc>
          <w:tcPr>
            <w:tcW w:w="593" w:type="dxa"/>
            <w:shd w:val="clear" w:color="auto" w:fill="auto"/>
            <w:vAlign w:val="center"/>
          </w:tcPr>
          <w:p w:rsidR="00987BDC" w:rsidRPr="00271C78" w:rsidRDefault="00987BDC" w:rsidP="00BB6648">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987BDC" w:rsidRPr="00C4340A" w:rsidRDefault="00987BDC" w:rsidP="00BB6648">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987BDC" w:rsidRPr="00271C78" w:rsidRDefault="00987BDC" w:rsidP="00BB6648">
            <w:pPr>
              <w:rPr>
                <w:color w:val="FF0000"/>
              </w:rPr>
            </w:pPr>
          </w:p>
        </w:tc>
      </w:tr>
    </w:tbl>
    <w:p w:rsidR="00987BDC" w:rsidRDefault="00987BDC" w:rsidP="00987BDC">
      <w:pPr>
        <w:tabs>
          <w:tab w:val="left" w:pos="680"/>
        </w:tabs>
        <w:ind w:left="360"/>
        <w:jc w:val="center"/>
        <w:rPr>
          <w:rFonts w:ascii="Arial" w:eastAsia="TimesNewRomanPSMT" w:hAnsi="Arial" w:cs="Arial"/>
          <w:bCs/>
          <w:color w:val="auto"/>
          <w:sz w:val="28"/>
          <w:szCs w:val="28"/>
          <w:lang w:val="sr-Cyrl-CS"/>
        </w:rPr>
      </w:pPr>
    </w:p>
    <w:p w:rsidR="00987BDC" w:rsidRDefault="00987BDC" w:rsidP="00987BDC">
      <w:pPr>
        <w:tabs>
          <w:tab w:val="left" w:pos="680"/>
        </w:tabs>
        <w:ind w:left="360"/>
        <w:jc w:val="center"/>
        <w:rPr>
          <w:rFonts w:ascii="Arial" w:eastAsia="TimesNewRomanPSMT" w:hAnsi="Arial" w:cs="Arial"/>
          <w:bCs/>
          <w:color w:val="auto"/>
          <w:sz w:val="28"/>
          <w:szCs w:val="28"/>
          <w:lang w:val="sr-Cyrl-CS"/>
        </w:rPr>
      </w:pPr>
    </w:p>
    <w:p w:rsidR="00987BDC" w:rsidRPr="00A32B8C" w:rsidRDefault="00987BDC" w:rsidP="00987BD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987BDC" w:rsidRPr="00F9720D" w:rsidRDefault="00987BDC" w:rsidP="00987BDC">
      <w:pPr>
        <w:tabs>
          <w:tab w:val="left" w:pos="680"/>
        </w:tabs>
        <w:rPr>
          <w:rFonts w:ascii="Arial" w:eastAsia="TimesNewRomanPSMT" w:hAnsi="Arial" w:cs="Arial"/>
          <w:b/>
          <w:bCs/>
          <w:color w:val="auto"/>
          <w:sz w:val="36"/>
          <w:szCs w:val="36"/>
          <w:lang w:val="sr-Cyrl-CS"/>
        </w:rPr>
      </w:pPr>
    </w:p>
    <w:p w:rsidR="00987BDC" w:rsidRDefault="00987BDC" w:rsidP="00987BD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987BDC" w:rsidRDefault="00987BDC" w:rsidP="00987BD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1"/>
        <w:gridCol w:w="4118"/>
      </w:tblGrid>
      <w:tr w:rsidR="00987BDC" w:rsidRPr="00271C78" w:rsidTr="00BB6648">
        <w:trPr>
          <w:trHeight w:val="309"/>
        </w:trPr>
        <w:tc>
          <w:tcPr>
            <w:tcW w:w="700" w:type="dxa"/>
            <w:shd w:val="clear" w:color="auto" w:fill="C6D9F1"/>
          </w:tcPr>
          <w:p w:rsidR="00987BDC" w:rsidRPr="00271C78" w:rsidRDefault="00987BDC" w:rsidP="00BB6648">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987BDC" w:rsidRPr="00271C78" w:rsidRDefault="00987BDC" w:rsidP="00BB6648">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987BDC" w:rsidRPr="00271C78" w:rsidRDefault="00987BDC" w:rsidP="00BB6648">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7BDC" w:rsidRPr="00271C78" w:rsidTr="00BB6648">
        <w:trPr>
          <w:trHeight w:val="309"/>
        </w:trPr>
        <w:tc>
          <w:tcPr>
            <w:tcW w:w="700" w:type="dxa"/>
            <w:shd w:val="clear" w:color="auto" w:fill="C6D9F1"/>
          </w:tcPr>
          <w:p w:rsidR="00987BDC" w:rsidRPr="00271C78" w:rsidRDefault="00987BDC" w:rsidP="00BB6648">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987BDC" w:rsidRPr="001F348D" w:rsidRDefault="00987BDC" w:rsidP="00BB6648">
            <w:pPr>
              <w:jc w:val="center"/>
              <w:rPr>
                <w:rFonts w:ascii="Arial" w:hAnsi="Arial" w:cs="Arial"/>
                <w:color w:val="auto"/>
                <w:sz w:val="28"/>
                <w:szCs w:val="28"/>
                <w:lang w:val="sr-Cyrl-CS"/>
              </w:rPr>
            </w:pPr>
            <w:r>
              <w:rPr>
                <w:rFonts w:ascii="Arial" w:hAnsi="Arial" w:cs="Arial"/>
                <w:color w:val="auto"/>
                <w:sz w:val="28"/>
                <w:szCs w:val="28"/>
                <w:lang w:val="sr-Cyrl-CS"/>
              </w:rPr>
              <w:t>ТЕХНИЧКИ</w:t>
            </w:r>
            <w:r w:rsidRPr="00271C78">
              <w:rPr>
                <w:rFonts w:ascii="Arial" w:hAnsi="Arial" w:cs="Arial"/>
                <w:color w:val="auto"/>
                <w:sz w:val="28"/>
                <w:szCs w:val="28"/>
                <w:lang w:val="sr-Cyrl-CS"/>
              </w:rPr>
              <w:t xml:space="preserve"> КАПАЦИТЕТ</w:t>
            </w:r>
          </w:p>
        </w:tc>
        <w:tc>
          <w:tcPr>
            <w:tcW w:w="4133" w:type="dxa"/>
            <w:vMerge w:val="restart"/>
            <w:shd w:val="clear" w:color="auto" w:fill="FFFFFF"/>
          </w:tcPr>
          <w:p w:rsidR="00987BDC" w:rsidRPr="00254BDB" w:rsidRDefault="00987BDC" w:rsidP="00BB6648">
            <w:pPr>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 xml:space="preserve">за средства набављена до </w:t>
            </w:r>
            <w:r w:rsidRPr="00983CAE">
              <w:rPr>
                <w:rFonts w:ascii="Arial" w:eastAsia="Times New Roman" w:hAnsi="Arial" w:cs="Arial"/>
                <w:color w:val="auto"/>
                <w:kern w:val="0"/>
                <w:lang w:val="ru-RU" w:eastAsia="en-US"/>
              </w:rPr>
              <w:t>31.12.201</w:t>
            </w:r>
            <w:r>
              <w:rPr>
                <w:rFonts w:ascii="Arial" w:eastAsia="Times New Roman" w:hAnsi="Arial" w:cs="Arial"/>
                <w:color w:val="auto"/>
                <w:kern w:val="0"/>
                <w:lang w:eastAsia="en-US"/>
              </w:rPr>
              <w:t>9</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битиозначена тражена техничка опрема;</w:t>
            </w:r>
          </w:p>
          <w:p w:rsidR="00987BDC" w:rsidRPr="00254BDB" w:rsidRDefault="00987BDC" w:rsidP="00BB6648">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w:t>
            </w:r>
            <w:r w:rsidRPr="00983CAE">
              <w:rPr>
                <w:rFonts w:ascii="Arial" w:eastAsia="Times New Roman" w:hAnsi="Arial" w:cs="Arial"/>
                <w:color w:val="auto"/>
                <w:kern w:val="0"/>
                <w:lang w:val="ru-RU" w:eastAsia="en-US"/>
              </w:rPr>
              <w:t>1.1.20</w:t>
            </w:r>
            <w:r>
              <w:rPr>
                <w:rFonts w:ascii="Arial" w:eastAsia="Times New Roman" w:hAnsi="Arial" w:cs="Arial"/>
                <w:color w:val="auto"/>
                <w:kern w:val="0"/>
                <w:lang w:eastAsia="en-US"/>
              </w:rPr>
              <w:t>20</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987BDC" w:rsidRPr="00254BDB" w:rsidRDefault="00987BDC" w:rsidP="00BB6648">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озакупу са пописном листом закуподавца на којој ће маркером битиозначена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987BDC" w:rsidRPr="003538FD" w:rsidRDefault="00987BDC" w:rsidP="00BB6648">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фотокопиј</w:t>
            </w:r>
            <w:r>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 xml:space="preserve"> саобраћајне дозволе, очитан</w:t>
            </w:r>
            <w:r>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саобраћајн</w:t>
            </w:r>
            <w:r>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 xml:space="preserve"> дозвол</w:t>
            </w:r>
            <w:r>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 копиј</w:t>
            </w:r>
            <w:r>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 xml:space="preserve"> полисе обавезног осигурања возила</w:t>
            </w:r>
            <w:r>
              <w:rPr>
                <w:rFonts w:ascii="Arial" w:eastAsia="Times New Roman" w:hAnsi="Arial" w:cs="Arial"/>
                <w:color w:val="auto"/>
                <w:kern w:val="0"/>
                <w:lang w:val="ru-RU" w:eastAsia="en-US"/>
              </w:rPr>
              <w:t xml:space="preserve"> (и за возила у власништву Извршиоца и за возила узета у закуп или на лизинг)</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дозволеуписати везу са доказом о располагању.</w:t>
            </w:r>
          </w:p>
        </w:tc>
      </w:tr>
      <w:tr w:rsidR="00987BDC" w:rsidRPr="00271C78" w:rsidTr="00BB6648">
        <w:trPr>
          <w:trHeight w:val="557"/>
        </w:trPr>
        <w:tc>
          <w:tcPr>
            <w:tcW w:w="700" w:type="dxa"/>
            <w:shd w:val="clear" w:color="auto" w:fill="auto"/>
          </w:tcPr>
          <w:p w:rsidR="00987BDC" w:rsidRPr="00271C78" w:rsidRDefault="00987BDC" w:rsidP="00BB6648">
            <w:pPr>
              <w:rPr>
                <w:rFonts w:ascii="Arial" w:hAnsi="Arial" w:cs="Arial"/>
                <w:color w:val="auto"/>
                <w:sz w:val="28"/>
                <w:szCs w:val="28"/>
              </w:rPr>
            </w:pPr>
          </w:p>
        </w:tc>
        <w:tc>
          <w:tcPr>
            <w:tcW w:w="4152" w:type="dxa"/>
            <w:tcBorders>
              <w:bottom w:val="single" w:sz="4" w:space="0" w:color="auto"/>
            </w:tcBorders>
            <w:shd w:val="clear" w:color="auto" w:fill="auto"/>
          </w:tcPr>
          <w:p w:rsidR="00987BDC" w:rsidRPr="00DE7732" w:rsidRDefault="00987BDC" w:rsidP="00BB6648">
            <w:pPr>
              <w:snapToGrid w:val="0"/>
              <w:ind w:left="56"/>
              <w:rPr>
                <w:rFonts w:ascii="Arial" w:hAnsi="Arial" w:cs="Arial"/>
                <w:color w:val="auto"/>
                <w:lang w:val="sr-Cyrl-CS"/>
              </w:rPr>
            </w:pPr>
            <w:r>
              <w:rPr>
                <w:rFonts w:ascii="Arial" w:hAnsi="Arial" w:cs="Arial"/>
                <w:iCs/>
                <w:lang w:val="sr-Cyrl-CS"/>
              </w:rPr>
              <w:t>Камион кипер минималне носиво</w:t>
            </w:r>
            <w:r w:rsidRPr="00C4340A">
              <w:rPr>
                <w:rFonts w:ascii="Arial" w:hAnsi="Arial" w:cs="Arial"/>
                <w:iCs/>
                <w:lang w:val="sr-Cyrl-CS"/>
              </w:rPr>
              <w:t xml:space="preserve">сти </w:t>
            </w:r>
            <w:r>
              <w:rPr>
                <w:rFonts w:ascii="Arial" w:hAnsi="Arial" w:cs="Arial"/>
                <w:iCs/>
                <w:lang w:val="sr-Cyrl-CS"/>
              </w:rPr>
              <w:t>14</w:t>
            </w:r>
            <w:r w:rsidRPr="00C4340A">
              <w:rPr>
                <w:rFonts w:ascii="Arial" w:hAnsi="Arial" w:cs="Arial"/>
                <w:iCs/>
                <w:lang w:val="sr-Cyrl-CS"/>
              </w:rPr>
              <w:t xml:space="preserve"> тона– </w:t>
            </w:r>
            <w:r>
              <w:rPr>
                <w:rFonts w:ascii="Arial" w:hAnsi="Arial" w:cs="Arial"/>
                <w:iCs/>
                <w:lang w:val="sr-Cyrl-CS"/>
              </w:rPr>
              <w:t>3</w:t>
            </w:r>
            <w:r w:rsidRPr="00C4340A">
              <w:rPr>
                <w:rFonts w:ascii="Arial" w:hAnsi="Arial" w:cs="Arial"/>
                <w:iCs/>
                <w:lang w:val="sr-Cyrl-CS"/>
              </w:rPr>
              <w:t xml:space="preserve"> комада</w:t>
            </w:r>
          </w:p>
        </w:tc>
        <w:tc>
          <w:tcPr>
            <w:tcW w:w="4133" w:type="dxa"/>
            <w:vMerge/>
            <w:shd w:val="clear" w:color="auto" w:fill="FFFFFF"/>
          </w:tcPr>
          <w:p w:rsidR="00987BDC" w:rsidRPr="00271C78" w:rsidRDefault="00987BDC" w:rsidP="00BB6648">
            <w:pPr>
              <w:pStyle w:val="Default"/>
              <w:jc w:val="both"/>
              <w:rPr>
                <w:color w:val="auto"/>
                <w:sz w:val="28"/>
                <w:szCs w:val="28"/>
              </w:rPr>
            </w:pPr>
          </w:p>
        </w:tc>
      </w:tr>
    </w:tbl>
    <w:p w:rsidR="00987BDC" w:rsidRDefault="00987BDC" w:rsidP="00987BDC">
      <w:pPr>
        <w:pStyle w:val="ListParagraph"/>
        <w:tabs>
          <w:tab w:val="left" w:pos="680"/>
        </w:tabs>
        <w:jc w:val="both"/>
        <w:rPr>
          <w:rFonts w:ascii="Arial" w:eastAsia="TimesNewRomanPS-BoldMT" w:hAnsi="Arial" w:cs="Arial"/>
          <w:b/>
          <w:bCs/>
          <w:color w:val="auto"/>
          <w:lang w:val="sr-Cyrl-CS"/>
        </w:rPr>
      </w:pPr>
    </w:p>
    <w:p w:rsidR="00987BDC" w:rsidRPr="00DE7732" w:rsidRDefault="00987BDC" w:rsidP="00987BDC">
      <w:pPr>
        <w:autoSpaceDE w:val="0"/>
        <w:jc w:val="both"/>
        <w:rPr>
          <w:rFonts w:ascii="Arial" w:hAnsi="Arial" w:cs="Arial"/>
          <w:lang w:val="sr-Cyrl-CS"/>
        </w:rPr>
      </w:pPr>
    </w:p>
    <w:p w:rsidR="00987BDC" w:rsidRDefault="00987BDC" w:rsidP="00987BDC">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987BDC" w:rsidRDefault="00987BDC" w:rsidP="00987BDC">
      <w:pPr>
        <w:jc w:val="both"/>
        <w:rPr>
          <w:rFonts w:ascii="Arial" w:hAnsi="Arial" w:cs="Arial"/>
          <w:bCs/>
          <w:i/>
          <w:iCs/>
          <w:color w:val="C00000"/>
          <w:lang w:val="ru-RU"/>
        </w:rPr>
      </w:pPr>
    </w:p>
    <w:p w:rsidR="00987BDC" w:rsidRPr="00070894" w:rsidRDefault="00987BDC" w:rsidP="00987BDC">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ст. 1. тач. 1) до 4) и чл. 75. ст. 2. ЗЈН, дефинисане овом конкурсном документацијом. </w:t>
      </w:r>
    </w:p>
    <w:p w:rsidR="00987BDC" w:rsidRDefault="00987BDC" w:rsidP="00987BDC">
      <w:pPr>
        <w:jc w:val="both"/>
        <w:rPr>
          <w:rFonts w:ascii="Arial" w:hAnsi="Arial" w:cs="Arial"/>
          <w:bCs/>
          <w:i/>
          <w:iCs/>
          <w:color w:val="C00000"/>
          <w:lang w:val="ru-RU"/>
        </w:rPr>
      </w:pPr>
    </w:p>
    <w:p w:rsidR="00987BDC" w:rsidRPr="00360AB1" w:rsidRDefault="00987BDC" w:rsidP="00987BDC">
      <w:pPr>
        <w:pStyle w:val="ListParagraph"/>
        <w:numPr>
          <w:ilvl w:val="0"/>
          <w:numId w:val="11"/>
        </w:numPr>
        <w:spacing w:line="240" w:lineRule="auto"/>
        <w:ind w:left="0" w:firstLine="0"/>
        <w:jc w:val="both"/>
        <w:rPr>
          <w:rFonts w:ascii="Arial" w:hAnsi="Arial" w:cs="Arial"/>
          <w:b/>
          <w:bCs/>
          <w:iCs/>
          <w:color w:val="auto"/>
          <w:lang w:val="sr-Cyrl-CS"/>
        </w:rPr>
      </w:pPr>
      <w:r w:rsidRPr="00360AB1">
        <w:rPr>
          <w:rFonts w:ascii="Arial" w:hAnsi="Arial" w:cs="Arial"/>
          <w:bCs/>
          <w:iCs/>
          <w:color w:val="auto"/>
          <w:lang w:val="sr-Cyrl-CS"/>
        </w:rPr>
        <w:t xml:space="preserve">Испуњеност </w:t>
      </w:r>
      <w:r w:rsidRPr="00360AB1">
        <w:rPr>
          <w:rFonts w:ascii="Arial" w:hAnsi="Arial" w:cs="Arial"/>
          <w:b/>
          <w:bCs/>
          <w:iCs/>
          <w:color w:val="auto"/>
          <w:lang w:val="sr-Cyrl-CS"/>
        </w:rPr>
        <w:t xml:space="preserve">додатних услова </w:t>
      </w:r>
      <w:r w:rsidRPr="00360AB1">
        <w:rPr>
          <w:rFonts w:ascii="Arial" w:hAnsi="Arial" w:cs="Arial"/>
          <w:bCs/>
          <w:iCs/>
          <w:color w:val="auto"/>
          <w:lang w:val="sr-Cyrl-CS"/>
        </w:rPr>
        <w:t xml:space="preserve">за учешће у поступку предметне јавне набавке, </w:t>
      </w:r>
      <w:r w:rsidRPr="00070894">
        <w:rPr>
          <w:rFonts w:ascii="Arial" w:hAnsi="Arial" w:cs="Arial"/>
        </w:rPr>
        <w:t xml:space="preserve">наведних у табеларном приказу </w:t>
      </w:r>
      <w:r>
        <w:rPr>
          <w:rFonts w:ascii="Arial" w:hAnsi="Arial" w:cs="Arial"/>
        </w:rPr>
        <w:t xml:space="preserve">додатних услова под редним бројем 1, </w:t>
      </w:r>
      <w:r w:rsidRPr="00360AB1">
        <w:rPr>
          <w:rFonts w:ascii="Arial" w:hAnsi="Arial" w:cs="Arial"/>
          <w:bCs/>
          <w:iCs/>
          <w:color w:val="auto"/>
          <w:lang w:val="sr-Cyrl-CS"/>
        </w:rPr>
        <w:t xml:space="preserve">понуђач доказује </w:t>
      </w:r>
      <w:r w:rsidRPr="00360AB1">
        <w:rPr>
          <w:rFonts w:ascii="Arial" w:hAnsi="Arial" w:cs="Arial"/>
          <w:bCs/>
          <w:iCs/>
          <w:color w:val="auto"/>
          <w:u w:val="single"/>
          <w:lang w:val="sr-Cyrl-CS"/>
        </w:rPr>
        <w:t>достављањем</w:t>
      </w:r>
      <w:r w:rsidRPr="00360AB1">
        <w:rPr>
          <w:rFonts w:ascii="Arial" w:hAnsi="Arial" w:cs="Arial"/>
          <w:bCs/>
          <w:iCs/>
          <w:color w:val="auto"/>
          <w:lang w:val="sr-Cyrl-CS"/>
        </w:rPr>
        <w:t xml:space="preserve"> наведених </w:t>
      </w:r>
      <w:r w:rsidRPr="00360AB1">
        <w:rPr>
          <w:rFonts w:ascii="Arial" w:hAnsi="Arial" w:cs="Arial"/>
          <w:b/>
          <w:bCs/>
          <w:iCs/>
          <w:color w:val="auto"/>
          <w:lang w:val="sr-Cyrl-CS"/>
        </w:rPr>
        <w:t xml:space="preserve">ДОКАЗА </w:t>
      </w:r>
      <w:r>
        <w:rPr>
          <w:rFonts w:ascii="Arial" w:hAnsi="Arial" w:cs="Arial"/>
          <w:bCs/>
          <w:iCs/>
          <w:color w:val="auto"/>
          <w:lang w:val="sr-Cyrl-CS"/>
        </w:rPr>
        <w:t>из табеле</w:t>
      </w:r>
      <w:r w:rsidRPr="00360AB1">
        <w:rPr>
          <w:rFonts w:ascii="Arial" w:hAnsi="Arial" w:cs="Arial"/>
          <w:b/>
          <w:bCs/>
          <w:iCs/>
          <w:color w:val="auto"/>
          <w:lang w:val="sr-Cyrl-CS"/>
        </w:rPr>
        <w:t>.</w:t>
      </w:r>
    </w:p>
    <w:p w:rsidR="00987BDC" w:rsidRPr="00CF0B41" w:rsidRDefault="00987BDC" w:rsidP="00987BDC">
      <w:pPr>
        <w:jc w:val="both"/>
        <w:rPr>
          <w:rFonts w:ascii="Arial" w:eastAsia="Times New Roman" w:hAnsi="Arial" w:cs="Arial"/>
          <w:i/>
          <w:color w:val="auto"/>
          <w:kern w:val="0"/>
          <w:lang w:val="ru-RU" w:eastAsia="en-US"/>
        </w:rPr>
      </w:pPr>
    </w:p>
    <w:p w:rsidR="00987BDC" w:rsidRPr="00AF649C" w:rsidRDefault="00987BDC" w:rsidP="00987BDC">
      <w:pPr>
        <w:spacing w:line="240" w:lineRule="auto"/>
        <w:ind w:firstLine="720"/>
        <w:jc w:val="both"/>
        <w:rPr>
          <w:rFonts w:ascii="Arial" w:hAnsi="Arial" w:cs="Arial"/>
          <w:bCs/>
          <w:iCs/>
          <w:color w:val="auto"/>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987BDC" w:rsidRPr="00691FA9" w:rsidRDefault="00987BDC" w:rsidP="00987BDC">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987BDC" w:rsidRPr="00C914A3" w:rsidRDefault="00987BDC" w:rsidP="00987BDC">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987BDC" w:rsidRPr="00691FA9" w:rsidRDefault="00987BDC" w:rsidP="00987BDC">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987BDC" w:rsidRPr="00691FA9" w:rsidRDefault="00987BDC" w:rsidP="00987BDC">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987BDC" w:rsidRPr="00691FA9" w:rsidRDefault="00987BDC" w:rsidP="00987BDC">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87BDC" w:rsidRPr="00A6034A" w:rsidRDefault="00987BDC" w:rsidP="00987BDC">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987BDC" w:rsidRPr="00926144" w:rsidRDefault="00987BDC" w:rsidP="00987BDC">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87BDC" w:rsidRDefault="00987BDC" w:rsidP="00987BDC">
      <w:pPr>
        <w:pStyle w:val="ListParagraph"/>
        <w:tabs>
          <w:tab w:val="left" w:pos="680"/>
        </w:tabs>
        <w:spacing w:line="240" w:lineRule="auto"/>
        <w:ind w:left="0"/>
        <w:jc w:val="both"/>
        <w:rPr>
          <w:rFonts w:ascii="Arial" w:hAnsi="Arial" w:cs="Arial"/>
          <w:b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987BDC" w:rsidRDefault="00987BDC" w:rsidP="00987BDC">
      <w:pPr>
        <w:jc w:val="both"/>
        <w:rPr>
          <w:rFonts w:ascii="Arial" w:hAnsi="Arial" w:cs="Arial"/>
          <w:bCs/>
          <w:i/>
          <w:iCs/>
          <w:color w:val="C00000"/>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Default="00987BDC" w:rsidP="00987BDC">
      <w:pPr>
        <w:tabs>
          <w:tab w:val="left" w:pos="0"/>
          <w:tab w:val="left" w:pos="1080"/>
        </w:tabs>
        <w:ind w:firstLine="720"/>
        <w:jc w:val="both"/>
        <w:rPr>
          <w:rFonts w:ascii="Arial" w:eastAsia="TimesNewRomanPSMT" w:hAnsi="Arial" w:cs="Arial"/>
          <w:b/>
          <w:bCs/>
          <w:color w:val="auto"/>
        </w:rPr>
      </w:pPr>
    </w:p>
    <w:p w:rsidR="00987BDC" w:rsidRPr="00F17DE9" w:rsidRDefault="00987BDC" w:rsidP="00987BDC">
      <w:pPr>
        <w:rPr>
          <w:rFonts w:ascii="Arial" w:hAnsi="Arial" w:cs="Arial"/>
          <w:b/>
          <w:bCs/>
        </w:rPr>
      </w:pPr>
    </w:p>
    <w:p w:rsidR="00987BDC" w:rsidRPr="005C476E" w:rsidRDefault="00987BDC" w:rsidP="00987BD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5C476E">
        <w:rPr>
          <w:rFonts w:ascii="Arial" w:hAnsi="Arial" w:cs="Arial"/>
          <w:b/>
          <w:bCs/>
          <w:i/>
          <w:iCs/>
          <w:sz w:val="28"/>
          <w:szCs w:val="28"/>
          <w:lang w:val="ru-RU"/>
        </w:rPr>
        <w:t>КРИТЕРИЈУМ ЗА ИЗБОР НАЈПОВОЉНИЈЕ ПОНУДЕ</w:t>
      </w:r>
    </w:p>
    <w:p w:rsidR="00987BDC" w:rsidRDefault="00987BDC" w:rsidP="00987BDC">
      <w:pPr>
        <w:jc w:val="center"/>
        <w:rPr>
          <w:rFonts w:ascii="Arial" w:hAnsi="Arial" w:cs="Arial"/>
          <w:b/>
          <w:bCs/>
        </w:rPr>
      </w:pPr>
    </w:p>
    <w:p w:rsidR="00987BDC" w:rsidRPr="00CF0B41" w:rsidRDefault="00987BDC" w:rsidP="00987BDC">
      <w:pPr>
        <w:jc w:val="center"/>
        <w:rPr>
          <w:rFonts w:ascii="Arial" w:hAnsi="Arial" w:cs="Arial"/>
          <w:b/>
          <w:bCs/>
        </w:rPr>
      </w:pPr>
    </w:p>
    <w:p w:rsidR="00987BDC" w:rsidRPr="00A14C9E" w:rsidRDefault="00987BDC" w:rsidP="00987BDC">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987BDC" w:rsidRDefault="00987BDC" w:rsidP="00987BDC">
      <w:pPr>
        <w:ind w:left="720"/>
        <w:jc w:val="both"/>
        <w:rPr>
          <w:rFonts w:ascii="Arial" w:hAnsi="Arial" w:cs="Arial"/>
        </w:rPr>
      </w:pPr>
    </w:p>
    <w:p w:rsidR="00987BDC" w:rsidRDefault="00987BDC" w:rsidP="00987BDC">
      <w:pPr>
        <w:jc w:val="both"/>
        <w:rPr>
          <w:rFonts w:ascii="Arial" w:hAnsi="Arial" w:cs="Arial"/>
        </w:rPr>
      </w:pPr>
      <w:r w:rsidRPr="00A14C9E">
        <w:rPr>
          <w:rFonts w:ascii="Arial" w:hAnsi="Arial" w:cs="Arial"/>
        </w:rPr>
        <w:t xml:space="preserve">Избор најповољније понуде наручилац ће </w:t>
      </w:r>
      <w:r>
        <w:rPr>
          <w:rFonts w:ascii="Arial" w:hAnsi="Arial" w:cs="Arial"/>
        </w:rPr>
        <w:t>извршити применом критеријума „</w:t>
      </w:r>
      <w:r w:rsidRPr="00A14C9E">
        <w:rPr>
          <w:rFonts w:ascii="Arial" w:hAnsi="Arial" w:cs="Arial"/>
        </w:rPr>
        <w:t xml:space="preserve">најнижа понуђена цена“. </w:t>
      </w:r>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
    <w:p w:rsidR="00987BDC" w:rsidRDefault="00987BDC" w:rsidP="00987BDC">
      <w:pPr>
        <w:jc w:val="both"/>
        <w:rPr>
          <w:rFonts w:ascii="Arial" w:hAnsi="Arial" w:cs="Arial"/>
          <w:lang w:val="sr-Cyrl-CS"/>
        </w:rPr>
      </w:pPr>
    </w:p>
    <w:p w:rsidR="00987BDC" w:rsidRDefault="00987BDC" w:rsidP="00987BDC">
      <w:pPr>
        <w:jc w:val="both"/>
        <w:rPr>
          <w:rFonts w:ascii="Arial" w:hAnsi="Arial" w:cs="Arial"/>
          <w:lang w:val="sr-Cyrl-CS"/>
        </w:rPr>
      </w:pPr>
    </w:p>
    <w:p w:rsidR="00987BDC" w:rsidRPr="00A14C9E" w:rsidRDefault="00987BDC" w:rsidP="00987BDC">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987BDC" w:rsidRDefault="00987BDC" w:rsidP="00987BDC">
      <w:pPr>
        <w:jc w:val="both"/>
        <w:rPr>
          <w:rFonts w:ascii="Arial" w:hAnsi="Arial" w:cs="Arial"/>
          <w:b/>
          <w:bCs/>
        </w:rPr>
      </w:pPr>
    </w:p>
    <w:p w:rsidR="00987BDC" w:rsidRDefault="00987BDC" w:rsidP="00987BDC">
      <w:pPr>
        <w:jc w:val="both"/>
        <w:rPr>
          <w:rFonts w:ascii="Arial" w:hAnsi="Arial" w:cs="Arial"/>
          <w:iCs/>
          <w:color w:val="auto"/>
          <w:lang w:val="sr-Cyrl-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w:t>
      </w:r>
      <w:r>
        <w:rPr>
          <w:rFonts w:ascii="Arial" w:hAnsi="Arial" w:cs="Arial"/>
          <w:iCs/>
          <w:color w:val="auto"/>
        </w:rPr>
        <w:t>краћи</w:t>
      </w:r>
      <w:r>
        <w:rPr>
          <w:rFonts w:ascii="Arial" w:hAnsi="Arial" w:cs="Arial"/>
          <w:iCs/>
        </w:rPr>
        <w:t xml:space="preserve"> рок пружања услуге</w:t>
      </w:r>
      <w:r>
        <w:rPr>
          <w:rFonts w:ascii="Arial" w:hAnsi="Arial" w:cs="Arial"/>
          <w:iCs/>
          <w:lang w:val="ru-RU"/>
        </w:rPr>
        <w:t xml:space="preserve">. </w:t>
      </w:r>
    </w:p>
    <w:p w:rsidR="00987BDC" w:rsidRPr="00382F03" w:rsidRDefault="00987BDC" w:rsidP="00987BDC">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ценуи исти рок пружања услуге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Pr="005C476E" w:rsidRDefault="00987BDC" w:rsidP="00987BD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987BDC" w:rsidRDefault="00987BDC" w:rsidP="00987BDC">
      <w:pPr>
        <w:pStyle w:val="ListParagraph"/>
        <w:ind w:left="0"/>
        <w:jc w:val="both"/>
      </w:pPr>
    </w:p>
    <w:p w:rsidR="00987BDC" w:rsidRDefault="00987BDC" w:rsidP="00987BDC">
      <w:pPr>
        <w:pStyle w:val="ListParagraph"/>
        <w:ind w:left="0"/>
        <w:jc w:val="both"/>
      </w:pPr>
    </w:p>
    <w:p w:rsidR="00987BDC" w:rsidRDefault="00987BDC" w:rsidP="00987BDC">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987BDC" w:rsidRDefault="00987BDC" w:rsidP="00987BDC">
      <w:pPr>
        <w:pStyle w:val="ListParagraph"/>
        <w:numPr>
          <w:ilvl w:val="0"/>
          <w:numId w:val="16"/>
        </w:numPr>
        <w:jc w:val="both"/>
        <w:rPr>
          <w:rFonts w:ascii="Arial" w:hAnsi="Arial" w:cs="Arial"/>
        </w:rPr>
      </w:pPr>
      <w:r w:rsidRPr="00C27833">
        <w:rPr>
          <w:rFonts w:ascii="Arial" w:hAnsi="Arial" w:cs="Arial"/>
        </w:rPr>
        <w:t>Образац понуде (Образац 1);</w:t>
      </w:r>
    </w:p>
    <w:p w:rsidR="00987BDC" w:rsidRDefault="00987BDC" w:rsidP="00987BDC">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987BDC" w:rsidRDefault="00987BDC" w:rsidP="00987BDC">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987BDC" w:rsidRDefault="00987BDC" w:rsidP="00987BDC">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987BDC" w:rsidRDefault="00987BDC" w:rsidP="00987BDC">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Pr>
          <w:rFonts w:ascii="Arial" w:hAnsi="Arial" w:cs="Arial"/>
          <w:lang w:val="sr-Cyrl-CS"/>
        </w:rPr>
        <w:t>е</w:t>
      </w:r>
      <w:r>
        <w:rPr>
          <w:rFonts w:ascii="Arial" w:hAnsi="Arial" w:cs="Arial"/>
        </w:rPr>
        <w:t>нтацијом, (Образац 5);</w:t>
      </w:r>
    </w:p>
    <w:p w:rsidR="00987BDC" w:rsidRDefault="00987BDC" w:rsidP="00987BDC">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lang w:val="ru-RU"/>
        </w:rPr>
      </w:pPr>
    </w:p>
    <w:p w:rsidR="00987BDC" w:rsidRDefault="00987BDC" w:rsidP="00987BDC">
      <w:pPr>
        <w:rPr>
          <w:rFonts w:ascii="Arial" w:hAnsi="Arial" w:cs="Arial"/>
          <w:b/>
          <w:bCs/>
        </w:rPr>
      </w:pPr>
    </w:p>
    <w:p w:rsidR="00987BDC" w:rsidRPr="0006582C" w:rsidRDefault="00987BDC" w:rsidP="00987BD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87BDC" w:rsidRDefault="00987BDC" w:rsidP="00987BDC">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987BDC" w:rsidRDefault="00987BDC" w:rsidP="00987BDC">
      <w:pPr>
        <w:jc w:val="both"/>
        <w:rPr>
          <w:rFonts w:ascii="Arial" w:hAnsi="Arial" w:cs="Arial"/>
        </w:rPr>
      </w:pPr>
    </w:p>
    <w:p w:rsidR="00987BDC" w:rsidRDefault="00987BDC" w:rsidP="00987BDC">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sidRPr="00E826AC">
        <w:rPr>
          <w:rFonts w:ascii="Arial" w:hAnsi="Arial" w:cs="Arial"/>
          <w:b/>
          <w:bCs/>
        </w:rPr>
        <w:t>,</w:t>
      </w:r>
      <w:r>
        <w:rPr>
          <w:rFonts w:ascii="Arial" w:hAnsi="Arial" w:cs="Arial"/>
          <w:b/>
        </w:rPr>
        <w:t xml:space="preserve">интерни број </w:t>
      </w:r>
      <w:r>
        <w:rPr>
          <w:rFonts w:ascii="Arial" w:hAnsi="Arial" w:cs="Arial"/>
          <w:b/>
          <w:lang w:val="sr-Cyrl-CS"/>
        </w:rPr>
        <w:t xml:space="preserve">ЈНМВ  </w:t>
      </w:r>
      <w:r w:rsidRPr="00F17DE9">
        <w:rPr>
          <w:rFonts w:ascii="Arial" w:hAnsi="Arial" w:cs="Arial"/>
          <w:b/>
          <w:lang w:val="sr-Cyrl-CS"/>
        </w:rPr>
        <w:t>4</w:t>
      </w:r>
      <w:r>
        <w:rPr>
          <w:rFonts w:ascii="Arial" w:hAnsi="Arial" w:cs="Arial"/>
          <w:b/>
          <w:lang w:val="sr-Cyrl-CS"/>
        </w:rPr>
        <w:t xml:space="preserve">/20, </w:t>
      </w:r>
      <w:r w:rsidRPr="00992ACA">
        <w:rPr>
          <w:rFonts w:ascii="Arial" w:hAnsi="Arial" w:cs="Arial"/>
          <w:b/>
          <w:lang w:val="ru-RU"/>
        </w:rPr>
        <w:t xml:space="preserve">наведене у Плану јавних набавки под бројем </w:t>
      </w:r>
      <w:r>
        <w:rPr>
          <w:rFonts w:ascii="Arial" w:hAnsi="Arial" w:cs="Arial"/>
          <w:b/>
          <w:lang w:val="ru-RU"/>
        </w:rPr>
        <w:t>1.2.9/20.</w:t>
      </w:r>
    </w:p>
    <w:p w:rsidR="00987BDC" w:rsidRPr="001261D2" w:rsidRDefault="00987BDC" w:rsidP="00987BDC">
      <w:pPr>
        <w:jc w:val="both"/>
        <w:rPr>
          <w:rFonts w:ascii="Arial" w:hAnsi="Arial" w:cs="Arial"/>
          <w:b/>
          <w:lang w:val="sr-Cyrl-CS"/>
        </w:rPr>
      </w:pPr>
    </w:p>
    <w:p w:rsidR="00987BDC" w:rsidRDefault="00987BDC" w:rsidP="00987BDC">
      <w:pPr>
        <w:rPr>
          <w:rFonts w:ascii="Arial" w:hAnsi="Arial" w:cs="Arial"/>
          <w:i/>
          <w:i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Назив понуђача:</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Адреса понуђача:</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Матични број понуђача:</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RPr="00D6775B"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lang w:val="ru-RU"/>
              </w:rPr>
            </w:pPr>
            <w:r>
              <w:rPr>
                <w:rFonts w:ascii="Arial" w:hAnsi="Arial" w:cs="Arial"/>
                <w:i/>
                <w:iCs/>
                <w:lang w:val="ru-RU"/>
              </w:rPr>
              <w:t>Порески идентификациони број понуђача (ПИБ):</w:t>
            </w:r>
          </w:p>
          <w:p w:rsidR="00987BDC" w:rsidRDefault="00987BDC" w:rsidP="00BB6648">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lang w:val="ru-RU"/>
              </w:rPr>
            </w:pPr>
          </w:p>
        </w:tc>
      </w:tr>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Име особе за контакт:</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RPr="00D6775B"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87BDC" w:rsidRDefault="00987BDC" w:rsidP="00BB6648">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lang w:val="ru-RU"/>
              </w:rPr>
            </w:pPr>
          </w:p>
        </w:tc>
      </w:tr>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Телефон:</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rPr>
            </w:pPr>
            <w:r>
              <w:rPr>
                <w:rFonts w:ascii="Arial" w:hAnsi="Arial" w:cs="Arial"/>
                <w:i/>
                <w:iCs/>
              </w:rPr>
              <w:t>Телефакс:</w:t>
            </w:r>
          </w:p>
          <w:p w:rsidR="00987BDC" w:rsidRDefault="00987BDC" w:rsidP="00BB6648">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rPr>
            </w:pPr>
          </w:p>
          <w:p w:rsidR="00987BDC" w:rsidRDefault="00987BDC" w:rsidP="00BB6648">
            <w:pPr>
              <w:rPr>
                <w:rFonts w:ascii="Arial" w:hAnsi="Arial" w:cs="Arial"/>
                <w:b/>
                <w:bCs/>
                <w:i/>
                <w:iCs/>
              </w:rPr>
            </w:pPr>
          </w:p>
          <w:p w:rsidR="00987BDC" w:rsidRDefault="00987BDC" w:rsidP="00BB6648">
            <w:pPr>
              <w:rPr>
                <w:rFonts w:ascii="Arial" w:hAnsi="Arial" w:cs="Arial"/>
                <w:b/>
                <w:bCs/>
                <w:i/>
                <w:iCs/>
              </w:rPr>
            </w:pPr>
          </w:p>
        </w:tc>
      </w:tr>
      <w:tr w:rsidR="00987BDC" w:rsidRPr="00D6775B" w:rsidTr="00BB6648">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lang w:val="ru-RU"/>
              </w:rPr>
            </w:pPr>
            <w:r>
              <w:rPr>
                <w:rFonts w:ascii="Arial" w:hAnsi="Arial" w:cs="Arial"/>
                <w:i/>
                <w:iCs/>
                <w:lang w:val="ru-RU"/>
              </w:rPr>
              <w:t>Број рачуна понуђача и назив банке:</w:t>
            </w:r>
          </w:p>
          <w:p w:rsidR="00987BDC" w:rsidRDefault="00987BDC" w:rsidP="00BB6648">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b/>
                <w:bCs/>
                <w:i/>
                <w:iCs/>
                <w:lang w:val="ru-RU"/>
              </w:rPr>
            </w:pPr>
          </w:p>
          <w:p w:rsidR="00987BDC" w:rsidRDefault="00987BDC" w:rsidP="00BB6648">
            <w:pPr>
              <w:rPr>
                <w:rFonts w:ascii="Arial" w:hAnsi="Arial" w:cs="Arial"/>
                <w:b/>
                <w:bCs/>
                <w:i/>
                <w:iCs/>
                <w:lang w:val="ru-RU"/>
              </w:rPr>
            </w:pPr>
          </w:p>
          <w:p w:rsidR="00987BDC" w:rsidRDefault="00987BDC" w:rsidP="00BB6648">
            <w:pPr>
              <w:rPr>
                <w:rFonts w:ascii="Arial" w:hAnsi="Arial" w:cs="Arial"/>
                <w:b/>
                <w:bCs/>
                <w:i/>
                <w:iCs/>
                <w:lang w:val="ru-RU"/>
              </w:rPr>
            </w:pPr>
          </w:p>
        </w:tc>
      </w:tr>
      <w:tr w:rsidR="00987BDC" w:rsidRPr="00D6775B" w:rsidTr="00BB6648">
        <w:trPr>
          <w:trHeight w:val="593"/>
        </w:trPr>
        <w:tc>
          <w:tcPr>
            <w:tcW w:w="4621" w:type="dxa"/>
            <w:tcBorders>
              <w:top w:val="single" w:sz="4" w:space="0" w:color="000000"/>
              <w:left w:val="single" w:sz="4" w:space="0" w:color="000000"/>
              <w:bottom w:val="single" w:sz="4" w:space="0" w:color="000000"/>
            </w:tcBorders>
            <w:shd w:val="clear" w:color="auto" w:fill="auto"/>
          </w:tcPr>
          <w:p w:rsidR="00987BDC" w:rsidRDefault="00987BDC" w:rsidP="00BB6648">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ind w:firstLine="708"/>
              <w:rPr>
                <w:rFonts w:ascii="Arial" w:hAnsi="Arial" w:cs="Arial"/>
                <w:b/>
                <w:bCs/>
                <w:i/>
                <w:iCs/>
                <w:lang w:val="ru-RU"/>
              </w:rPr>
            </w:pPr>
          </w:p>
          <w:p w:rsidR="00987BDC" w:rsidRDefault="00987BDC" w:rsidP="00BB6648">
            <w:pPr>
              <w:ind w:firstLine="708"/>
              <w:rPr>
                <w:rFonts w:ascii="Arial" w:hAnsi="Arial" w:cs="Arial"/>
                <w:b/>
                <w:bCs/>
                <w:i/>
                <w:iCs/>
                <w:lang w:val="ru-RU"/>
              </w:rPr>
            </w:pPr>
          </w:p>
          <w:p w:rsidR="00987BDC" w:rsidRDefault="00987BDC" w:rsidP="00BB6648">
            <w:pPr>
              <w:ind w:firstLine="708"/>
              <w:rPr>
                <w:rFonts w:ascii="Arial" w:hAnsi="Arial" w:cs="Arial"/>
                <w:b/>
                <w:bCs/>
                <w:i/>
                <w:iCs/>
                <w:lang w:val="ru-RU"/>
              </w:rPr>
            </w:pPr>
          </w:p>
        </w:tc>
      </w:tr>
    </w:tbl>
    <w:p w:rsidR="00987BDC" w:rsidRPr="008566BF" w:rsidRDefault="00987BDC" w:rsidP="00987BDC">
      <w:pPr>
        <w:rPr>
          <w:rFonts w:ascii="Arial" w:eastAsia="TimesNewRomanPSMT" w:hAnsi="Arial" w:cs="Arial"/>
          <w:b/>
          <w:bCs/>
          <w:i/>
          <w:iCs/>
          <w:lang w:val="ru-RU"/>
        </w:rPr>
      </w:pPr>
    </w:p>
    <w:p w:rsidR="00987BDC" w:rsidRDefault="00987BDC" w:rsidP="00987BDC">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87BDC" w:rsidTr="00BB664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jc w:val="center"/>
            </w:pPr>
          </w:p>
          <w:p w:rsidR="00987BDC" w:rsidRDefault="00987BDC" w:rsidP="00BB6648">
            <w:pPr>
              <w:jc w:val="center"/>
              <w:rPr>
                <w:rFonts w:ascii="Arial" w:eastAsia="TimesNewRomanPSMT" w:hAnsi="Arial" w:cs="Arial"/>
                <w:b/>
                <w:bCs/>
              </w:rPr>
            </w:pPr>
            <w:r>
              <w:rPr>
                <w:rFonts w:ascii="Arial" w:eastAsia="TimesNewRomanPSMT" w:hAnsi="Arial" w:cs="Arial"/>
                <w:b/>
                <w:bCs/>
              </w:rPr>
              <w:t xml:space="preserve">А) САМОСТАЛНО </w:t>
            </w:r>
          </w:p>
        </w:tc>
      </w:tr>
      <w:tr w:rsidR="00987BDC" w:rsidTr="00BB664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jc w:val="center"/>
              <w:rPr>
                <w:rFonts w:ascii="Arial" w:eastAsia="TimesNewRomanPSMT" w:hAnsi="Arial" w:cs="Arial"/>
                <w:b/>
                <w:bCs/>
              </w:rPr>
            </w:pPr>
          </w:p>
          <w:p w:rsidR="00987BDC" w:rsidRDefault="00987BDC" w:rsidP="00BB6648">
            <w:pPr>
              <w:jc w:val="center"/>
              <w:rPr>
                <w:rFonts w:ascii="Arial" w:eastAsia="TimesNewRomanPSMT" w:hAnsi="Arial" w:cs="Arial"/>
                <w:b/>
                <w:bCs/>
              </w:rPr>
            </w:pPr>
            <w:r>
              <w:rPr>
                <w:rFonts w:ascii="Arial" w:eastAsia="TimesNewRomanPSMT" w:hAnsi="Arial" w:cs="Arial"/>
                <w:b/>
                <w:bCs/>
              </w:rPr>
              <w:t>Б) СА ПОДИЗВОЂАЧЕМ</w:t>
            </w:r>
          </w:p>
        </w:tc>
      </w:tr>
      <w:tr w:rsidR="00987BDC" w:rsidTr="00BB6648">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jc w:val="center"/>
              <w:rPr>
                <w:rFonts w:ascii="Arial" w:eastAsia="TimesNewRomanPSMT" w:hAnsi="Arial" w:cs="Arial"/>
                <w:b/>
                <w:bCs/>
              </w:rPr>
            </w:pPr>
          </w:p>
          <w:p w:rsidR="00987BDC" w:rsidRDefault="00987BDC" w:rsidP="00BB6648">
            <w:pPr>
              <w:jc w:val="center"/>
              <w:rPr>
                <w:rFonts w:ascii="Arial" w:hAnsi="Arial" w:cs="Arial"/>
                <w:b/>
                <w:i/>
                <w:iCs/>
                <w:lang w:val="ru-RU"/>
              </w:rPr>
            </w:pPr>
            <w:r>
              <w:rPr>
                <w:rFonts w:ascii="Arial" w:eastAsia="TimesNewRomanPSMT" w:hAnsi="Arial" w:cs="Arial"/>
                <w:b/>
                <w:bCs/>
              </w:rPr>
              <w:t>В) КАО ЗАЈЕДНИЧКУ ПОНУДУ</w:t>
            </w:r>
          </w:p>
        </w:tc>
      </w:tr>
    </w:tbl>
    <w:p w:rsidR="00987BDC" w:rsidRPr="001261D2" w:rsidRDefault="00987BDC" w:rsidP="00987BDC">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87BDC" w:rsidRDefault="00987BDC" w:rsidP="00987BDC">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87BDC" w:rsidRDefault="00987BDC" w:rsidP="00987BDC">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pPr>
          </w:p>
          <w:p w:rsidR="00987BDC" w:rsidRDefault="00987BDC" w:rsidP="00BB6648">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bl>
    <w:p w:rsidR="00987BDC" w:rsidRDefault="00987BDC" w:rsidP="00987BDC">
      <w:pPr>
        <w:jc w:val="both"/>
        <w:rPr>
          <w:rFonts w:ascii="Arial" w:hAnsi="Arial" w:cs="Arial"/>
          <w:b/>
          <w:bCs/>
          <w:i/>
          <w:iCs/>
          <w:u w:val="single"/>
          <w:lang w:val="ru-RU"/>
        </w:rPr>
      </w:pPr>
    </w:p>
    <w:p w:rsidR="00987BDC" w:rsidRPr="008566BF" w:rsidRDefault="00987BDC" w:rsidP="00987BDC">
      <w:pPr>
        <w:jc w:val="both"/>
        <w:rPr>
          <w:rFonts w:ascii="Arial" w:hAnsi="Arial" w:cs="Arial"/>
          <w:b/>
          <w:bCs/>
          <w:i/>
          <w:iCs/>
          <w:u w:val="single"/>
          <w:lang w:val="ru-RU"/>
        </w:rPr>
      </w:pPr>
    </w:p>
    <w:p w:rsidR="00987BDC" w:rsidRDefault="00987BDC" w:rsidP="00987BDC">
      <w:pPr>
        <w:jc w:val="both"/>
        <w:rPr>
          <w:rFonts w:ascii="Arial" w:hAnsi="Arial" w:cs="Arial"/>
          <w:i/>
          <w:iCs/>
          <w:lang w:val="ru-RU"/>
        </w:rPr>
      </w:pPr>
      <w:r>
        <w:rPr>
          <w:rFonts w:ascii="Arial" w:hAnsi="Arial" w:cs="Arial"/>
          <w:b/>
          <w:bCs/>
          <w:i/>
          <w:iCs/>
          <w:u w:val="single"/>
          <w:lang w:val="ru-RU"/>
        </w:rPr>
        <w:t>Напомена:</w:t>
      </w:r>
    </w:p>
    <w:p w:rsidR="00987BDC" w:rsidRDefault="00987BDC" w:rsidP="00987BDC">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87BDC" w:rsidRPr="008566BF" w:rsidRDefault="00987BDC" w:rsidP="00987BDC">
      <w:pPr>
        <w:jc w:val="both"/>
        <w:rPr>
          <w:rFonts w:ascii="Arial" w:eastAsia="TimesNewRomanPSMT" w:hAnsi="Arial" w:cs="Arial"/>
          <w:b/>
          <w:bCs/>
          <w:lang w:val="ru-RU"/>
        </w:rPr>
      </w:pPr>
    </w:p>
    <w:p w:rsidR="00987BDC" w:rsidRDefault="00987BDC" w:rsidP="00987BDC">
      <w:pPr>
        <w:jc w:val="both"/>
        <w:rPr>
          <w:rFonts w:ascii="Arial" w:eastAsia="TimesNewRomanPSMT" w:hAnsi="Arial" w:cs="Arial"/>
          <w:b/>
          <w:bCs/>
          <w:lang w:val="ru-RU"/>
        </w:rPr>
      </w:pPr>
    </w:p>
    <w:p w:rsidR="00987BDC" w:rsidRDefault="00987BDC" w:rsidP="00987BDC">
      <w:pPr>
        <w:jc w:val="both"/>
        <w:rPr>
          <w:rFonts w:ascii="Arial" w:eastAsia="TimesNewRomanPSMT" w:hAnsi="Arial" w:cs="Arial"/>
          <w:b/>
          <w:bCs/>
          <w:lang w:val="ru-RU"/>
        </w:rPr>
      </w:pPr>
    </w:p>
    <w:p w:rsidR="00987BDC" w:rsidRDefault="00987BDC" w:rsidP="00987BDC">
      <w:pPr>
        <w:jc w:val="both"/>
        <w:rPr>
          <w:rFonts w:ascii="Arial" w:eastAsia="TimesNewRomanPSMT" w:hAnsi="Arial" w:cs="Arial"/>
          <w:b/>
          <w:bCs/>
        </w:rPr>
      </w:pPr>
    </w:p>
    <w:p w:rsidR="00987BDC" w:rsidRDefault="00987BDC" w:rsidP="00987BDC">
      <w:pPr>
        <w:jc w:val="both"/>
        <w:rPr>
          <w:rFonts w:ascii="Arial" w:eastAsia="TimesNewRomanPSMT" w:hAnsi="Arial" w:cs="Arial"/>
          <w:b/>
          <w:bCs/>
        </w:rPr>
      </w:pPr>
    </w:p>
    <w:p w:rsidR="00987BDC" w:rsidRPr="001261D2" w:rsidRDefault="00987BDC" w:rsidP="00987BDC">
      <w:pPr>
        <w:jc w:val="both"/>
        <w:rPr>
          <w:rFonts w:ascii="Arial" w:eastAsia="TimesNewRomanPSMT" w:hAnsi="Arial" w:cs="Arial"/>
          <w:b/>
          <w:bCs/>
        </w:rPr>
      </w:pPr>
    </w:p>
    <w:p w:rsidR="00987BDC" w:rsidRDefault="00987BDC" w:rsidP="00987BDC">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87BDC" w:rsidRPr="008566BF" w:rsidRDefault="00987BDC" w:rsidP="00987BDC">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Pr="008566BF" w:rsidRDefault="00987BDC" w:rsidP="00BB6648">
            <w:pPr>
              <w:snapToGrid w:val="0"/>
              <w:rPr>
                <w:lang w:val="ru-RU"/>
              </w:rPr>
            </w:pPr>
          </w:p>
          <w:p w:rsidR="00987BDC" w:rsidRDefault="00987BDC" w:rsidP="00BB6648">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RPr="00D6775B"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lang w:val="ru-RU"/>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lang w:val="ru-RU"/>
              </w:rPr>
            </w:pPr>
          </w:p>
          <w:p w:rsidR="00987BDC" w:rsidRDefault="00987BDC" w:rsidP="00BB6648">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r w:rsidR="00987BDC" w:rsidTr="00BB6648">
        <w:tc>
          <w:tcPr>
            <w:tcW w:w="4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eastAsia="TimesNewRomanPSMT" w:hAnsi="Arial" w:cs="Arial"/>
                <w:bCs/>
                <w:i/>
              </w:rPr>
            </w:pPr>
          </w:p>
          <w:p w:rsidR="00987BDC" w:rsidRDefault="00987BDC" w:rsidP="00BB6648">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eastAsia="TimesNewRomanPSMT" w:hAnsi="Arial" w:cs="Arial"/>
                <w:b/>
                <w:bCs/>
              </w:rPr>
            </w:pPr>
          </w:p>
        </w:tc>
      </w:tr>
    </w:tbl>
    <w:p w:rsidR="00987BDC" w:rsidRDefault="00987BDC" w:rsidP="00987BDC">
      <w:pPr>
        <w:jc w:val="both"/>
        <w:rPr>
          <w:rFonts w:ascii="Arial" w:hAnsi="Arial" w:cs="Arial"/>
          <w:b/>
          <w:bCs/>
          <w:i/>
          <w:iCs/>
          <w:u w:val="single"/>
          <w:lang w:val="sr-Cyrl-CS"/>
        </w:rPr>
      </w:pPr>
    </w:p>
    <w:p w:rsidR="00987BDC" w:rsidRDefault="00987BDC" w:rsidP="00987BDC">
      <w:pPr>
        <w:jc w:val="both"/>
        <w:rPr>
          <w:rFonts w:ascii="Arial" w:hAnsi="Arial" w:cs="Arial"/>
          <w:b/>
          <w:bCs/>
          <w:i/>
          <w:iCs/>
          <w:u w:val="single"/>
          <w:lang w:val="sr-Cyrl-CS"/>
        </w:rPr>
      </w:pPr>
    </w:p>
    <w:p w:rsidR="00987BDC" w:rsidRDefault="00987BDC" w:rsidP="00987BDC">
      <w:pPr>
        <w:jc w:val="both"/>
        <w:rPr>
          <w:rFonts w:ascii="Arial" w:hAnsi="Arial" w:cs="Arial"/>
          <w:i/>
          <w:iCs/>
          <w:lang w:val="ru-RU"/>
        </w:rPr>
      </w:pPr>
      <w:r>
        <w:rPr>
          <w:rFonts w:ascii="Arial" w:hAnsi="Arial" w:cs="Arial"/>
          <w:b/>
          <w:bCs/>
          <w:i/>
          <w:iCs/>
          <w:u w:val="single"/>
        </w:rPr>
        <w:t>Напомена:</w:t>
      </w:r>
    </w:p>
    <w:p w:rsidR="00987BDC" w:rsidRPr="008566BF" w:rsidRDefault="00987BDC" w:rsidP="00987BDC">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8566BF" w:rsidRDefault="00987BDC" w:rsidP="00987BDC">
      <w:pPr>
        <w:jc w:val="both"/>
        <w:rPr>
          <w:rFonts w:ascii="Arial" w:hAnsi="Arial" w:cs="Arial"/>
          <w:b/>
          <w:bCs/>
          <w:i/>
          <w:iCs/>
          <w:sz w:val="20"/>
          <w:szCs w:val="20"/>
          <w:lang w:val="ru-RU"/>
        </w:rPr>
      </w:pPr>
    </w:p>
    <w:p w:rsidR="00987BDC" w:rsidRPr="00661ED8" w:rsidRDefault="00987BDC" w:rsidP="00987BDC">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Pr="00F17DE9">
        <w:rPr>
          <w:rFonts w:ascii="Arial" w:hAnsi="Arial" w:cs="Arial"/>
          <w:b/>
          <w:lang w:val="sr-Cyrl-CS"/>
        </w:rPr>
        <w:t>4</w:t>
      </w:r>
      <w:r>
        <w:rPr>
          <w:rFonts w:ascii="Arial" w:hAnsi="Arial" w:cs="Arial"/>
          <w:b/>
          <w:lang w:val="sr-Cyrl-CS"/>
        </w:rPr>
        <w:t xml:space="preserve">/20, </w:t>
      </w:r>
      <w:r w:rsidRPr="00992ACA">
        <w:rPr>
          <w:rFonts w:ascii="Arial" w:hAnsi="Arial" w:cs="Arial"/>
          <w:b/>
          <w:lang w:val="ru-RU"/>
        </w:rPr>
        <w:t xml:space="preserve">наведене у Плану јавних набавки под бројем </w:t>
      </w:r>
      <w:r>
        <w:rPr>
          <w:rFonts w:ascii="Arial" w:hAnsi="Arial" w:cs="Arial"/>
          <w:b/>
          <w:lang w:val="ru-RU"/>
        </w:rPr>
        <w:t>1.2.9/20.</w:t>
      </w:r>
    </w:p>
    <w:p w:rsidR="00987BDC" w:rsidRDefault="00987BDC" w:rsidP="00987BDC">
      <w:pPr>
        <w:ind w:left="720" w:firstLine="720"/>
        <w:jc w:val="both"/>
      </w:pPr>
    </w:p>
    <w:p w:rsidR="00987BDC" w:rsidRPr="00E83C7F" w:rsidRDefault="00987BDC" w:rsidP="00987BDC">
      <w:pPr>
        <w:ind w:left="720" w:firstLine="720"/>
        <w:jc w:val="both"/>
      </w:pPr>
    </w:p>
    <w:tbl>
      <w:tblPr>
        <w:tblW w:w="0" w:type="auto"/>
        <w:tblInd w:w="108" w:type="dxa"/>
        <w:tblLayout w:type="fixed"/>
        <w:tblLook w:val="0000"/>
      </w:tblPr>
      <w:tblGrid>
        <w:gridCol w:w="4500"/>
        <w:gridCol w:w="4566"/>
      </w:tblGrid>
      <w:tr w:rsidR="00987BDC" w:rsidTr="00BB6648">
        <w:trPr>
          <w:trHeight w:val="538"/>
        </w:trPr>
        <w:tc>
          <w:tcPr>
            <w:tcW w:w="4500" w:type="dxa"/>
            <w:tcBorders>
              <w:top w:val="single" w:sz="4" w:space="0" w:color="000000"/>
              <w:left w:val="single" w:sz="4" w:space="0" w:color="000000"/>
              <w:bottom w:val="single" w:sz="4" w:space="0" w:color="000000"/>
            </w:tcBorders>
            <w:shd w:val="clear" w:color="auto" w:fill="auto"/>
            <w:vAlign w:val="center"/>
          </w:tcPr>
          <w:p w:rsidR="00987BDC" w:rsidRPr="00661ED8" w:rsidRDefault="00BB6648" w:rsidP="00BB6648">
            <w:pPr>
              <w:rPr>
                <w:rFonts w:ascii="Arial" w:eastAsia="TimesNewRomanPSMT" w:hAnsi="Arial" w:cs="Arial"/>
                <w:bCs/>
              </w:rPr>
            </w:pPr>
            <w:r>
              <w:rPr>
                <w:rFonts w:ascii="Arial" w:eastAsia="TimesNewRomanPSMT" w:hAnsi="Arial" w:cs="Arial"/>
                <w:bCs/>
              </w:rPr>
              <w:t>Укупна</w:t>
            </w:r>
            <w:r w:rsidR="00987BDC">
              <w:rPr>
                <w:rFonts w:ascii="Arial" w:eastAsia="TimesNewRomanPSMT" w:hAnsi="Arial" w:cs="Arial"/>
                <w:bCs/>
              </w:rPr>
              <w:t xml:space="preserve"> цена </w:t>
            </w:r>
            <w:r w:rsidR="00987BDC" w:rsidRPr="008E4F9F">
              <w:rPr>
                <w:rFonts w:ascii="Arial" w:hAnsi="Arial" w:cs="Arial"/>
                <w:lang w:val="sr-Cyrl-CS"/>
              </w:rPr>
              <w:t>без ПДВ-а</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Default="00987BDC" w:rsidP="00BB6648">
            <w:pPr>
              <w:snapToGrid w:val="0"/>
              <w:rPr>
                <w:rFonts w:ascii="Arial" w:eastAsia="TimesNewRomanPSMT" w:hAnsi="Arial" w:cs="Arial"/>
                <w:bCs/>
                <w:color w:val="FF0000"/>
                <w:lang w:val="ru-RU"/>
              </w:rPr>
            </w:pPr>
          </w:p>
          <w:p w:rsidR="00987BDC" w:rsidRDefault="00987BDC" w:rsidP="00BB6648">
            <w:pPr>
              <w:rPr>
                <w:rFonts w:ascii="Arial" w:eastAsia="TimesNewRomanPSMT" w:hAnsi="Arial" w:cs="Arial"/>
                <w:bCs/>
                <w:color w:val="FF0000"/>
                <w:lang w:val="ru-RU"/>
              </w:rPr>
            </w:pPr>
          </w:p>
        </w:tc>
      </w:tr>
      <w:tr w:rsidR="00987BDC" w:rsidTr="00BB6648">
        <w:trPr>
          <w:trHeight w:val="541"/>
        </w:trPr>
        <w:tc>
          <w:tcPr>
            <w:tcW w:w="4500" w:type="dxa"/>
            <w:tcBorders>
              <w:top w:val="single" w:sz="4" w:space="0" w:color="000000"/>
              <w:left w:val="single" w:sz="4" w:space="0" w:color="000000"/>
              <w:bottom w:val="single" w:sz="4" w:space="0" w:color="000000"/>
            </w:tcBorders>
            <w:shd w:val="clear" w:color="auto" w:fill="auto"/>
            <w:vAlign w:val="center"/>
          </w:tcPr>
          <w:p w:rsidR="00987BDC" w:rsidRDefault="00987BDC" w:rsidP="00BB6648">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987BDC" w:rsidRDefault="00987BDC" w:rsidP="00BB6648">
            <w:pPr>
              <w:snapToGrid w:val="0"/>
              <w:rPr>
                <w:rFonts w:ascii="Arial" w:eastAsia="TimesNewRomanPSMT" w:hAnsi="Arial" w:cs="Arial"/>
                <w:bCs/>
                <w:lang w:val="ru-RU"/>
              </w:rPr>
            </w:pPr>
            <w:r>
              <w:rPr>
                <w:rFonts w:ascii="Arial" w:eastAsia="TimesNewRomanPSMT" w:hAnsi="Arial" w:cs="Arial"/>
                <w:bCs/>
                <w:lang w:val="ru-RU"/>
              </w:rPr>
              <w:t>(заокружити)</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Pr="00C31304" w:rsidRDefault="00987BDC" w:rsidP="00BB6648">
            <w:pPr>
              <w:snapToGrid w:val="0"/>
              <w:rPr>
                <w:rFonts w:ascii="Arial" w:eastAsia="TimesNewRomanPSMT" w:hAnsi="Arial" w:cs="Arial"/>
                <w:b/>
                <w:bCs/>
                <w:lang w:val="ru-RU"/>
              </w:rPr>
            </w:pPr>
            <w:r>
              <w:rPr>
                <w:rFonts w:ascii="Arial" w:eastAsia="TimesNewRomanPSMT" w:hAnsi="Arial" w:cs="Arial"/>
                <w:b/>
                <w:bCs/>
                <w:lang w:val="ru-RU"/>
              </w:rPr>
              <w:t>Да  /  Не</w:t>
            </w:r>
          </w:p>
        </w:tc>
      </w:tr>
      <w:tr w:rsidR="00987BDC" w:rsidTr="00BB6648">
        <w:trPr>
          <w:trHeight w:val="538"/>
        </w:trPr>
        <w:tc>
          <w:tcPr>
            <w:tcW w:w="4500" w:type="dxa"/>
            <w:tcBorders>
              <w:top w:val="single" w:sz="4" w:space="0" w:color="000000"/>
              <w:left w:val="single" w:sz="4" w:space="0" w:color="000000"/>
              <w:bottom w:val="single" w:sz="4" w:space="0" w:color="000000"/>
            </w:tcBorders>
            <w:shd w:val="clear" w:color="auto" w:fill="auto"/>
            <w:vAlign w:val="center"/>
          </w:tcPr>
          <w:p w:rsidR="00987BDC" w:rsidRPr="00661ED8" w:rsidRDefault="00BB6648" w:rsidP="00BB6648">
            <w:pPr>
              <w:rPr>
                <w:rFonts w:ascii="Arial" w:eastAsia="TimesNewRomanPSMT" w:hAnsi="Arial" w:cs="Arial"/>
                <w:bCs/>
              </w:rPr>
            </w:pPr>
            <w:r>
              <w:rPr>
                <w:rFonts w:ascii="Arial" w:eastAsia="TimesNewRomanPSMT" w:hAnsi="Arial" w:cs="Arial"/>
                <w:bCs/>
              </w:rPr>
              <w:t>Укупна</w:t>
            </w:r>
            <w:r w:rsidR="00987BDC">
              <w:rPr>
                <w:rFonts w:ascii="Arial" w:eastAsia="TimesNewRomanPSMT" w:hAnsi="Arial" w:cs="Arial"/>
                <w:bCs/>
              </w:rPr>
              <w:t xml:space="preserve"> цена са</w:t>
            </w:r>
            <w:r w:rsidR="00987BDC" w:rsidRPr="008E4F9F">
              <w:rPr>
                <w:rFonts w:ascii="Arial" w:hAnsi="Arial" w:cs="Arial"/>
                <w:lang w:val="sr-Cyrl-CS"/>
              </w:rPr>
              <w:t xml:space="preserve"> ПДВ-</w:t>
            </w:r>
            <w:r w:rsidR="00987BDC">
              <w:rPr>
                <w:rFonts w:ascii="Arial" w:hAnsi="Arial" w:cs="Arial"/>
                <w:lang w:val="sr-Cyrl-CS"/>
              </w:rPr>
              <w:t xml:space="preserve">ом </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Pr="00C31304" w:rsidRDefault="00987BDC" w:rsidP="00BB6648">
            <w:pPr>
              <w:snapToGrid w:val="0"/>
              <w:rPr>
                <w:rFonts w:ascii="Arial" w:eastAsia="TimesNewRomanPSMT" w:hAnsi="Arial" w:cs="Arial"/>
                <w:b/>
                <w:bCs/>
                <w:lang w:val="ru-RU"/>
              </w:rPr>
            </w:pPr>
          </w:p>
        </w:tc>
      </w:tr>
      <w:tr w:rsidR="00987BDC" w:rsidTr="00BB6648">
        <w:trPr>
          <w:trHeight w:val="538"/>
        </w:trPr>
        <w:tc>
          <w:tcPr>
            <w:tcW w:w="4500" w:type="dxa"/>
            <w:tcBorders>
              <w:top w:val="single" w:sz="4" w:space="0" w:color="000000"/>
              <w:left w:val="single" w:sz="4" w:space="0" w:color="000000"/>
              <w:bottom w:val="single" w:sz="4" w:space="0" w:color="000000"/>
            </w:tcBorders>
            <w:shd w:val="clear" w:color="auto" w:fill="auto"/>
            <w:vAlign w:val="center"/>
          </w:tcPr>
          <w:p w:rsidR="00987BDC" w:rsidRDefault="00987BDC" w:rsidP="00BB6648">
            <w:pPr>
              <w:snapToGrid w:val="0"/>
              <w:rPr>
                <w:rFonts w:ascii="Arial" w:eastAsia="TimesNewRomanPSMT" w:hAnsi="Arial" w:cs="Arial"/>
                <w:bCs/>
                <w:lang w:val="ru-RU"/>
              </w:rPr>
            </w:pPr>
            <w:r>
              <w:rPr>
                <w:rFonts w:ascii="Arial" w:eastAsia="TimesNewRomanPSMT" w:hAnsi="Arial" w:cs="Arial"/>
                <w:bCs/>
                <w:lang w:val="ru-RU"/>
              </w:rPr>
              <w:t>Рок плаћања</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Pr="00C31304" w:rsidRDefault="00987BDC" w:rsidP="00BB6648">
            <w:pPr>
              <w:snapToGrid w:val="0"/>
              <w:rPr>
                <w:rFonts w:ascii="Arial" w:eastAsia="TimesNewRomanPSMT" w:hAnsi="Arial" w:cs="Arial"/>
                <w:b/>
                <w:bCs/>
                <w:lang w:val="ru-RU"/>
              </w:rPr>
            </w:pPr>
            <w:r>
              <w:rPr>
                <w:rFonts w:ascii="Arial" w:eastAsia="TimesNewRomanPSMT" w:hAnsi="Arial" w:cs="Arial"/>
                <w:bCs/>
                <w:lang w:val="ru-RU"/>
              </w:rPr>
              <w:t xml:space="preserve">45 </w:t>
            </w:r>
            <w:r>
              <w:rPr>
                <w:rFonts w:ascii="Arial" w:eastAsia="TimesNewRomanPSMT" w:hAnsi="Arial" w:cs="Arial"/>
                <w:bCs/>
              </w:rPr>
              <w:t>кал.</w:t>
            </w:r>
            <w:r>
              <w:rPr>
                <w:rFonts w:ascii="Arial" w:eastAsia="TimesNewRomanPSMT" w:hAnsi="Arial" w:cs="Arial"/>
                <w:bCs/>
                <w:lang w:val="ru-RU"/>
              </w:rPr>
              <w:t>дана од дана регистровања рачуна за пружене услуге</w:t>
            </w:r>
          </w:p>
        </w:tc>
      </w:tr>
      <w:tr w:rsidR="00987BDC" w:rsidTr="00BB6648">
        <w:trPr>
          <w:trHeight w:val="538"/>
        </w:trPr>
        <w:tc>
          <w:tcPr>
            <w:tcW w:w="4500" w:type="dxa"/>
            <w:tcBorders>
              <w:top w:val="single" w:sz="4" w:space="0" w:color="000000"/>
              <w:left w:val="single" w:sz="4" w:space="0" w:color="000000"/>
              <w:bottom w:val="single" w:sz="4" w:space="0" w:color="000000"/>
            </w:tcBorders>
            <w:shd w:val="clear" w:color="auto" w:fill="auto"/>
            <w:vAlign w:val="center"/>
          </w:tcPr>
          <w:p w:rsidR="00987BDC" w:rsidRDefault="00987BDC" w:rsidP="00BB6648">
            <w:pPr>
              <w:snapToGrid w:val="0"/>
              <w:rPr>
                <w:rFonts w:ascii="Arial" w:eastAsia="TimesNewRomanPSMT" w:hAnsi="Arial" w:cs="Arial"/>
                <w:bCs/>
                <w:lang w:val="ru-RU"/>
              </w:rPr>
            </w:pPr>
            <w:r>
              <w:rPr>
                <w:rFonts w:ascii="Arial" w:eastAsia="TimesNewRomanPSMT" w:hAnsi="Arial" w:cs="Arial"/>
                <w:bCs/>
                <w:lang w:val="ru-RU"/>
              </w:rPr>
              <w:t>Рок извршења услуге</w:t>
            </w:r>
          </w:p>
          <w:p w:rsidR="00987BDC" w:rsidRDefault="00987BDC" w:rsidP="00BB6648">
            <w:pPr>
              <w:snapToGrid w:val="0"/>
              <w:rPr>
                <w:rFonts w:ascii="Arial" w:eastAsia="TimesNewRomanPSMT" w:hAnsi="Arial" w:cs="Arial"/>
                <w:bCs/>
                <w:lang w:val="ru-RU"/>
              </w:rPr>
            </w:pPr>
            <w:r>
              <w:rPr>
                <w:rFonts w:ascii="Arial" w:eastAsia="TimesNewRomanPSMT" w:hAnsi="Arial" w:cs="Arial"/>
                <w:bCs/>
                <w:lang w:val="ru-RU"/>
              </w:rPr>
              <w:t xml:space="preserve">(не дужи од 2 календарска дана) </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Default="00987BDC" w:rsidP="00BB6648">
            <w:pPr>
              <w:snapToGrid w:val="0"/>
              <w:rPr>
                <w:rFonts w:ascii="Arial" w:eastAsia="TimesNewRomanPSMT" w:hAnsi="Arial" w:cs="Arial"/>
                <w:bCs/>
                <w:lang w:val="ru-RU"/>
              </w:rPr>
            </w:pPr>
          </w:p>
        </w:tc>
      </w:tr>
      <w:tr w:rsidR="00987BDC" w:rsidTr="00BB6648">
        <w:trPr>
          <w:trHeight w:val="538"/>
        </w:trPr>
        <w:tc>
          <w:tcPr>
            <w:tcW w:w="4500" w:type="dxa"/>
            <w:tcBorders>
              <w:top w:val="single" w:sz="4" w:space="0" w:color="000000"/>
              <w:left w:val="single" w:sz="4" w:space="0" w:color="000000"/>
              <w:bottom w:val="single" w:sz="4" w:space="0" w:color="000000"/>
            </w:tcBorders>
            <w:shd w:val="clear" w:color="auto" w:fill="auto"/>
            <w:vAlign w:val="center"/>
          </w:tcPr>
          <w:p w:rsidR="00987BDC" w:rsidRDefault="00987BDC" w:rsidP="00BB6648">
            <w:pPr>
              <w:rPr>
                <w:rFonts w:ascii="Arial" w:eastAsia="TimesNewRomanPSMT" w:hAnsi="Arial" w:cs="Arial"/>
                <w:bCs/>
                <w:lang w:val="ru-RU"/>
              </w:rPr>
            </w:pPr>
            <w:r>
              <w:rPr>
                <w:rFonts w:ascii="Arial" w:eastAsia="TimesNewRomanPSMT" w:hAnsi="Arial" w:cs="Arial"/>
                <w:bCs/>
                <w:lang w:val="ru-RU"/>
              </w:rPr>
              <w:t>Рок важења понуде</w:t>
            </w:r>
          </w:p>
          <w:p w:rsidR="00987BDC" w:rsidRDefault="00987BDC" w:rsidP="00BB6648">
            <w:pPr>
              <w:rPr>
                <w:rFonts w:ascii="Arial" w:eastAsia="TimesNewRomanPSMT" w:hAnsi="Arial" w:cs="Arial"/>
                <w:bCs/>
                <w:lang w:val="ru-RU"/>
              </w:rPr>
            </w:pPr>
            <w:r>
              <w:rPr>
                <w:rFonts w:ascii="Arial" w:eastAsia="TimesNewRomanPSMT" w:hAnsi="Arial" w:cs="Arial"/>
                <w:bCs/>
                <w:lang w:val="ru-RU"/>
              </w:rPr>
              <w:t>(не краћи од 30 дана)</w:t>
            </w:r>
          </w:p>
        </w:tc>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BDC" w:rsidRDefault="00987BDC" w:rsidP="00BB6648">
            <w:pPr>
              <w:snapToGrid w:val="0"/>
              <w:rPr>
                <w:rFonts w:ascii="Arial" w:eastAsia="TimesNewRomanPSMT" w:hAnsi="Arial" w:cs="Arial"/>
                <w:bCs/>
                <w:lang w:val="ru-RU"/>
              </w:rPr>
            </w:pPr>
          </w:p>
        </w:tc>
      </w:tr>
    </w:tbl>
    <w:p w:rsidR="00987BDC" w:rsidRDefault="00987BDC" w:rsidP="00987BDC">
      <w:pPr>
        <w:ind w:left="720" w:firstLine="720"/>
        <w:jc w:val="both"/>
        <w:rPr>
          <w:rFonts w:eastAsia="TimesNewRomanPSMT"/>
          <w:bCs/>
          <w:lang w:val="sr-Cyrl-CS"/>
        </w:rPr>
      </w:pPr>
    </w:p>
    <w:p w:rsidR="00987BDC" w:rsidRDefault="00987BDC" w:rsidP="00987BDC">
      <w:pPr>
        <w:ind w:left="720" w:firstLine="720"/>
        <w:jc w:val="both"/>
        <w:rPr>
          <w:rFonts w:eastAsia="TimesNewRomanPSMT"/>
          <w:bCs/>
          <w:lang w:val="sr-Cyrl-CS"/>
        </w:rPr>
      </w:pPr>
    </w:p>
    <w:p w:rsidR="00987BDC" w:rsidRDefault="00987BDC" w:rsidP="00987BDC">
      <w:pPr>
        <w:ind w:left="720" w:firstLine="720"/>
        <w:jc w:val="both"/>
        <w:rPr>
          <w:rFonts w:eastAsia="TimesNewRomanPSMT"/>
          <w:bCs/>
          <w:lang w:val="sr-Cyrl-CS"/>
        </w:rPr>
      </w:pPr>
    </w:p>
    <w:p w:rsidR="00987BDC" w:rsidRDefault="00987BDC" w:rsidP="00987BDC">
      <w:pPr>
        <w:ind w:left="720" w:firstLine="720"/>
        <w:jc w:val="both"/>
        <w:rPr>
          <w:rFonts w:eastAsia="TimesNewRomanPSMT"/>
          <w:bCs/>
          <w:lang w:val="sr-Cyrl-CS"/>
        </w:rPr>
      </w:pPr>
    </w:p>
    <w:p w:rsidR="00987BDC" w:rsidRPr="003F0F32" w:rsidRDefault="00987BDC" w:rsidP="00987BDC">
      <w:pPr>
        <w:ind w:left="720" w:firstLine="720"/>
        <w:jc w:val="both"/>
        <w:rPr>
          <w:rFonts w:eastAsia="TimesNewRomanPSMT"/>
          <w:bCs/>
          <w:lang w:val="sr-Cyrl-CS"/>
        </w:rPr>
      </w:pPr>
    </w:p>
    <w:p w:rsidR="00987BDC" w:rsidRDefault="00987BDC" w:rsidP="00987BDC">
      <w:pPr>
        <w:ind w:left="720" w:firstLine="720"/>
        <w:jc w:val="both"/>
        <w:rPr>
          <w:rFonts w:eastAsia="TimesNewRomanPSMT"/>
          <w:bCs/>
        </w:rPr>
      </w:pPr>
    </w:p>
    <w:p w:rsidR="00987BDC" w:rsidRPr="0071502A" w:rsidRDefault="00987BDC" w:rsidP="00987BDC">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87BDC" w:rsidRPr="0071502A" w:rsidRDefault="00987BDC" w:rsidP="00987BDC">
      <w:pPr>
        <w:ind w:left="2880" w:firstLine="720"/>
        <w:jc w:val="both"/>
        <w:rPr>
          <w:rFonts w:ascii="Arial" w:eastAsia="TimesNewRomanPS-BoldMT" w:hAnsi="Arial" w:cs="Arial"/>
          <w:b/>
          <w:bCs/>
          <w:i/>
          <w:iCs/>
          <w:color w:val="002060"/>
        </w:rPr>
      </w:pPr>
    </w:p>
    <w:p w:rsidR="00987BDC" w:rsidRPr="00661ED8" w:rsidRDefault="00987BDC" w:rsidP="00987BDC">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r>
      <w:r>
        <w:rPr>
          <w:rFonts w:ascii="Arial" w:eastAsia="TimesNewRomanPS-BoldMT" w:hAnsi="Arial" w:cs="Arial"/>
          <w:b/>
          <w:bCs/>
          <w:i/>
          <w:iCs/>
          <w:color w:val="auto"/>
        </w:rPr>
        <w:t xml:space="preserve">            _____________________________</w:t>
      </w:r>
    </w:p>
    <w:p w:rsidR="00987BDC" w:rsidRDefault="00987BDC" w:rsidP="00987BDC">
      <w:pPr>
        <w:jc w:val="both"/>
        <w:rPr>
          <w:rFonts w:eastAsia="TimesNewRomanPS-BoldMT"/>
          <w:b/>
          <w:bCs/>
          <w:i/>
          <w:iCs/>
          <w:color w:val="002060"/>
          <w:lang w:val="sr-Cyrl-CS"/>
        </w:rPr>
      </w:pPr>
    </w:p>
    <w:p w:rsidR="00987BDC" w:rsidRDefault="00987BDC" w:rsidP="00987BDC">
      <w:pPr>
        <w:jc w:val="both"/>
        <w:rPr>
          <w:rFonts w:eastAsia="TimesNewRomanPS-BoldMT"/>
          <w:b/>
          <w:bCs/>
          <w:i/>
          <w:iCs/>
          <w:color w:val="002060"/>
          <w:lang w:val="sr-Cyrl-CS"/>
        </w:rPr>
      </w:pPr>
    </w:p>
    <w:p w:rsidR="00987BDC" w:rsidRPr="00370072" w:rsidRDefault="00987BDC" w:rsidP="00987BDC">
      <w:pPr>
        <w:jc w:val="both"/>
        <w:rPr>
          <w:rFonts w:eastAsia="TimesNewRomanPS-BoldMT"/>
          <w:b/>
          <w:bCs/>
          <w:i/>
          <w:iCs/>
          <w:color w:val="002060"/>
          <w:lang w:val="sr-Cyrl-CS"/>
        </w:rPr>
      </w:pPr>
    </w:p>
    <w:p w:rsidR="00987BDC" w:rsidRDefault="00987BDC" w:rsidP="00987BDC">
      <w:pPr>
        <w:jc w:val="both"/>
        <w:rPr>
          <w:rFonts w:eastAsia="TimesNewRomanPS-BoldMT"/>
          <w:b/>
          <w:bCs/>
          <w:i/>
          <w:iCs/>
          <w:color w:val="002060"/>
        </w:rPr>
      </w:pPr>
    </w:p>
    <w:p w:rsidR="00987BDC" w:rsidRPr="0006582C" w:rsidRDefault="00987BDC" w:rsidP="00987BDC">
      <w:pPr>
        <w:jc w:val="both"/>
        <w:rPr>
          <w:rFonts w:eastAsia="TimesNewRomanPS-BoldMT"/>
          <w:b/>
          <w:bCs/>
          <w:i/>
          <w:iCs/>
          <w:color w:val="002060"/>
        </w:rPr>
      </w:pPr>
    </w:p>
    <w:p w:rsidR="00987BDC" w:rsidRDefault="00987BDC" w:rsidP="00987BDC">
      <w:pPr>
        <w:jc w:val="both"/>
        <w:rPr>
          <w:rFonts w:ascii="Arial" w:hAnsi="Arial" w:cs="Arial"/>
          <w:i/>
          <w:iCs/>
        </w:rPr>
      </w:pPr>
      <w:r>
        <w:rPr>
          <w:rFonts w:ascii="Arial" w:hAnsi="Arial" w:cs="Arial"/>
          <w:b/>
          <w:bCs/>
          <w:i/>
          <w:iCs/>
          <w:u w:val="single"/>
        </w:rPr>
        <w:t>Напомене:</w:t>
      </w:r>
    </w:p>
    <w:p w:rsidR="00987BDC" w:rsidRDefault="00987BDC" w:rsidP="00987BDC">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 xml:space="preserve">ц понуде понуђач мора да попунии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987BDC" w:rsidRDefault="00987BDC" w:rsidP="00987BDC">
      <w:pPr>
        <w:spacing w:line="240" w:lineRule="auto"/>
        <w:jc w:val="both"/>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987BDC" w:rsidRDefault="00987BDC" w:rsidP="00987BDC">
      <w:pPr>
        <w:rPr>
          <w:rFonts w:ascii="Arial" w:hAnsi="Arial" w:cs="Arial"/>
          <w:b/>
          <w:bCs/>
        </w:rPr>
      </w:pPr>
    </w:p>
    <w:p w:rsidR="00987BDC" w:rsidRPr="001A6510"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Default="00987BDC" w:rsidP="00987BDC">
      <w:pPr>
        <w:rPr>
          <w:rFonts w:ascii="Arial" w:hAnsi="Arial" w:cs="Arial"/>
          <w:b/>
          <w:bCs/>
        </w:rPr>
      </w:pPr>
    </w:p>
    <w:p w:rsidR="00987BDC" w:rsidRPr="0016192E" w:rsidRDefault="00987BDC" w:rsidP="00987BDC">
      <w:pPr>
        <w:rPr>
          <w:rFonts w:ascii="Arial" w:hAnsi="Arial" w:cs="Arial"/>
          <w:b/>
          <w:bCs/>
        </w:rPr>
      </w:pPr>
    </w:p>
    <w:p w:rsidR="00987BDC" w:rsidRDefault="00987BDC" w:rsidP="00987BDC">
      <w:pPr>
        <w:jc w:val="right"/>
        <w:rPr>
          <w:rFonts w:ascii="Arial" w:hAnsi="Arial" w:cs="Arial"/>
          <w:b/>
          <w:bCs/>
          <w:i/>
          <w:iCs/>
          <w:sz w:val="28"/>
          <w:szCs w:val="28"/>
        </w:rPr>
      </w:pPr>
      <w:r>
        <w:rPr>
          <w:rFonts w:ascii="Arial" w:hAnsi="Arial" w:cs="Arial"/>
          <w:b/>
          <w:bCs/>
          <w:i/>
          <w:iCs/>
          <w:sz w:val="28"/>
          <w:szCs w:val="28"/>
        </w:rPr>
        <w:lastRenderedPageBreak/>
        <w:t>(ОБРАЗАЦ 2)</w:t>
      </w:r>
    </w:p>
    <w:p w:rsidR="00987BDC" w:rsidRDefault="00987BDC" w:rsidP="00987BDC">
      <w:pPr>
        <w:jc w:val="right"/>
        <w:rPr>
          <w:rFonts w:ascii="Arial" w:hAnsi="Arial" w:cs="Arial"/>
          <w:b/>
          <w:bCs/>
          <w:i/>
          <w:iCs/>
          <w:sz w:val="28"/>
          <w:szCs w:val="28"/>
        </w:rPr>
      </w:pPr>
    </w:p>
    <w:p w:rsidR="00987BDC" w:rsidRDefault="00987BDC" w:rsidP="00987BD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87BDC" w:rsidRDefault="00987BDC" w:rsidP="00987BDC">
      <w:pPr>
        <w:jc w:val="both"/>
        <w:rPr>
          <w:rFonts w:ascii="Arial" w:hAnsi="Arial" w:cs="Arial"/>
        </w:rPr>
      </w:pPr>
    </w:p>
    <w:p w:rsidR="00987BDC" w:rsidRPr="0006582C" w:rsidRDefault="00987BDC" w:rsidP="00987BDC">
      <w:pPr>
        <w:jc w:val="both"/>
        <w:rPr>
          <w:rFonts w:ascii="Arial" w:hAnsi="Arial" w:cs="Arial"/>
        </w:rPr>
      </w:pPr>
    </w:p>
    <w:p w:rsidR="00987BDC" w:rsidRDefault="00987BDC" w:rsidP="00987BD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87BDC" w:rsidRDefault="00987BDC" w:rsidP="00987BD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Default="00987BDC" w:rsidP="00987BDC">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Pr="00F17DE9">
        <w:rPr>
          <w:rFonts w:ascii="Arial" w:eastAsia="TimesNewRomanPSMT" w:hAnsi="Arial" w:cs="Arial"/>
          <w:bCs/>
          <w:lang w:val="ru-RU"/>
        </w:rPr>
        <w:t>4</w:t>
      </w:r>
      <w:r>
        <w:rPr>
          <w:rFonts w:ascii="Arial" w:eastAsia="TimesNewRomanPSMT" w:hAnsi="Arial" w:cs="Arial"/>
          <w:bCs/>
          <w:lang w:val="ru-RU"/>
        </w:rPr>
        <w:t xml:space="preserve">/20, </w:t>
      </w:r>
      <w:r w:rsidRPr="00EE0FA4">
        <w:rPr>
          <w:rFonts w:ascii="Arial" w:hAnsi="Arial" w:cs="Arial"/>
          <w:lang w:val="ru-RU"/>
        </w:rPr>
        <w:t xml:space="preserve">наведене у Плану јавних набавки под бројем </w:t>
      </w:r>
      <w:r>
        <w:rPr>
          <w:rFonts w:ascii="Arial" w:hAnsi="Arial" w:cs="Arial"/>
          <w:lang w:val="ru-RU"/>
        </w:rPr>
        <w:t>1.2.9/20</w:t>
      </w:r>
      <w:r>
        <w:rPr>
          <w:rFonts w:ascii="Arial" w:eastAsia="TimesNewRomanPSMT" w:hAnsi="Arial" w:cs="Arial"/>
          <w:bCs/>
          <w:lang w:val="ru-RU"/>
        </w:rPr>
        <w:t xml:space="preserve">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Pr>
          <w:rFonts w:ascii="Arial" w:hAnsi="Arial" w:cs="Arial"/>
          <w:b/>
          <w:lang w:val="sr-Cyrl-CS"/>
        </w:rPr>
        <w:t>.</w:t>
      </w:r>
    </w:p>
    <w:p w:rsidR="00987BDC" w:rsidRDefault="00987BDC" w:rsidP="00987BDC">
      <w:pPr>
        <w:pStyle w:val="ListParagraph"/>
        <w:tabs>
          <w:tab w:val="left" w:pos="680"/>
        </w:tabs>
        <w:ind w:left="0"/>
        <w:jc w:val="both"/>
        <w:rPr>
          <w:rFonts w:ascii="Arial" w:hAnsi="Arial" w:cs="Arial"/>
          <w:b/>
          <w:lang w:val="sr-Cyrl-CS"/>
        </w:rPr>
      </w:pPr>
    </w:p>
    <w:p w:rsidR="00987BDC" w:rsidRDefault="00987BDC" w:rsidP="00987BDC">
      <w:pPr>
        <w:pStyle w:val="ListParagraph"/>
        <w:tabs>
          <w:tab w:val="left" w:pos="680"/>
        </w:tabs>
        <w:ind w:left="0"/>
        <w:jc w:val="both"/>
        <w:rPr>
          <w:rFonts w:ascii="Arial" w:hAnsi="Arial" w:cs="Arial"/>
          <w:b/>
          <w:lang w:val="sr-Cyrl-CS"/>
        </w:rPr>
      </w:pPr>
    </w:p>
    <w:p w:rsidR="00987BDC" w:rsidRPr="00370072" w:rsidRDefault="00987BDC" w:rsidP="00987BDC">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Default="00987BDC" w:rsidP="00987BDC">
      <w:pPr>
        <w:pStyle w:val="ListParagraph"/>
        <w:tabs>
          <w:tab w:val="left" w:pos="680"/>
        </w:tabs>
        <w:ind w:left="0"/>
        <w:jc w:val="both"/>
        <w:rPr>
          <w:rFonts w:ascii="Arial" w:eastAsia="TimesNewRomanPSMT" w:hAnsi="Arial" w:cs="Arial"/>
          <w:bCs/>
          <w:lang w:val="ru-RU"/>
        </w:rPr>
      </w:pPr>
    </w:p>
    <w:tbl>
      <w:tblPr>
        <w:tblW w:w="10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8"/>
        <w:gridCol w:w="1360"/>
        <w:gridCol w:w="1475"/>
        <w:gridCol w:w="1801"/>
        <w:gridCol w:w="1496"/>
        <w:gridCol w:w="1489"/>
        <w:gridCol w:w="1507"/>
      </w:tblGrid>
      <w:tr w:rsidR="00987BDC" w:rsidRPr="000D1017" w:rsidTr="00BB6648">
        <w:trPr>
          <w:trHeight w:val="781"/>
          <w:jc w:val="center"/>
        </w:trPr>
        <w:tc>
          <w:tcPr>
            <w:tcW w:w="1278"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Предмет ЈН</w:t>
            </w:r>
          </w:p>
        </w:tc>
        <w:tc>
          <w:tcPr>
            <w:tcW w:w="1360" w:type="dxa"/>
            <w:shd w:val="clear" w:color="auto" w:fill="BFBFBF" w:themeFill="background1" w:themeFillShade="BF"/>
            <w:vAlign w:val="center"/>
          </w:tcPr>
          <w:p w:rsidR="00987BDC" w:rsidRDefault="00987BDC" w:rsidP="00BB6648">
            <w:pPr>
              <w:pStyle w:val="TableContents"/>
              <w:jc w:val="center"/>
              <w:rPr>
                <w:rFonts w:ascii="Arial" w:hAnsi="Arial" w:cs="Arial"/>
                <w:lang w:val="sr-Cyrl-CS"/>
              </w:rPr>
            </w:pPr>
            <w:r w:rsidRPr="000D1017">
              <w:rPr>
                <w:rFonts w:ascii="Arial" w:hAnsi="Arial" w:cs="Arial"/>
                <w:lang w:val="sr-Cyrl-CS"/>
              </w:rPr>
              <w:t>Количина</w:t>
            </w:r>
          </w:p>
          <w:p w:rsidR="00987BDC" w:rsidRPr="000D1017" w:rsidRDefault="00987BDC" w:rsidP="00BB6648">
            <w:pPr>
              <w:pStyle w:val="TableContents"/>
              <w:jc w:val="center"/>
              <w:rPr>
                <w:rFonts w:ascii="Arial" w:hAnsi="Arial" w:cs="Arial"/>
                <w:lang w:val="sr-Cyrl-CS"/>
              </w:rPr>
            </w:pPr>
          </w:p>
        </w:tc>
        <w:tc>
          <w:tcPr>
            <w:tcW w:w="1475"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Укупна цена  без ПДВ-а</w:t>
            </w:r>
          </w:p>
        </w:tc>
        <w:tc>
          <w:tcPr>
            <w:tcW w:w="1507" w:type="dxa"/>
            <w:shd w:val="clear" w:color="auto" w:fill="BFBFBF" w:themeFill="background1" w:themeFillShade="BF"/>
            <w:vAlign w:val="center"/>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87BDC" w:rsidRPr="000D1017" w:rsidTr="00BB6648">
        <w:trPr>
          <w:trHeight w:val="275"/>
          <w:jc w:val="center"/>
        </w:trPr>
        <w:tc>
          <w:tcPr>
            <w:tcW w:w="1278" w:type="dxa"/>
            <w:shd w:val="clear" w:color="auto" w:fill="auto"/>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1</w:t>
            </w:r>
          </w:p>
        </w:tc>
        <w:tc>
          <w:tcPr>
            <w:tcW w:w="1360" w:type="dxa"/>
            <w:shd w:val="clear" w:color="auto" w:fill="auto"/>
          </w:tcPr>
          <w:p w:rsidR="00987BDC" w:rsidRPr="000D1017" w:rsidRDefault="00987BDC" w:rsidP="00BB6648">
            <w:pPr>
              <w:pStyle w:val="TableContents"/>
              <w:jc w:val="center"/>
              <w:rPr>
                <w:rFonts w:ascii="Arial" w:hAnsi="Arial" w:cs="Arial"/>
                <w:lang w:val="sr-Cyrl-CS"/>
              </w:rPr>
            </w:pPr>
            <w:r w:rsidRPr="000D1017">
              <w:rPr>
                <w:rFonts w:ascii="Arial" w:hAnsi="Arial" w:cs="Arial"/>
                <w:lang w:val="sr-Cyrl-CS"/>
              </w:rPr>
              <w:t>2</w:t>
            </w:r>
          </w:p>
        </w:tc>
        <w:tc>
          <w:tcPr>
            <w:tcW w:w="1475" w:type="dxa"/>
          </w:tcPr>
          <w:p w:rsidR="00987BDC" w:rsidRPr="000D1017" w:rsidRDefault="00987BDC" w:rsidP="00BB6648">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987BDC" w:rsidRPr="000D1017" w:rsidRDefault="00987BDC" w:rsidP="00BB6648">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987BDC" w:rsidRPr="000D1017" w:rsidRDefault="00987BDC" w:rsidP="00BB6648">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987BDC" w:rsidRPr="000D1017" w:rsidRDefault="00987BDC" w:rsidP="00BB6648">
            <w:pPr>
              <w:pStyle w:val="TableContents"/>
              <w:jc w:val="center"/>
              <w:rPr>
                <w:rFonts w:ascii="Arial" w:hAnsi="Arial" w:cs="Arial"/>
                <w:lang w:val="sr-Cyrl-CS"/>
              </w:rPr>
            </w:pPr>
            <w:r>
              <w:rPr>
                <w:rFonts w:ascii="Arial" w:hAnsi="Arial" w:cs="Arial"/>
                <w:lang w:val="sr-Cyrl-CS"/>
              </w:rPr>
              <w:t>6</w:t>
            </w:r>
            <w:r w:rsidRPr="000D1017">
              <w:rPr>
                <w:rFonts w:ascii="Arial" w:hAnsi="Arial" w:cs="Arial"/>
                <w:lang w:val="sr-Cyrl-CS"/>
              </w:rPr>
              <w:t xml:space="preserve"> (2</w:t>
            </w:r>
            <w:r w:rsidRPr="000D1017">
              <w:rPr>
                <w:rFonts w:ascii="Arial" w:hAnsi="Arial" w:cs="Arial"/>
              </w:rPr>
              <w:t>x</w:t>
            </w:r>
            <w:r>
              <w:rPr>
                <w:rFonts w:ascii="Arial" w:hAnsi="Arial" w:cs="Arial"/>
                <w:lang w:val="sr-Cyrl-CS"/>
              </w:rPr>
              <w:t>4</w:t>
            </w:r>
            <w:r w:rsidRPr="000D1017">
              <w:rPr>
                <w:rFonts w:ascii="Arial" w:hAnsi="Arial" w:cs="Arial"/>
              </w:rPr>
              <w:t>)</w:t>
            </w:r>
          </w:p>
        </w:tc>
        <w:tc>
          <w:tcPr>
            <w:tcW w:w="1507" w:type="dxa"/>
            <w:shd w:val="clear" w:color="auto" w:fill="auto"/>
          </w:tcPr>
          <w:p w:rsidR="00987BDC" w:rsidRPr="000D1017" w:rsidRDefault="00987BDC" w:rsidP="00BB6648">
            <w:pPr>
              <w:pStyle w:val="TableContents"/>
              <w:jc w:val="center"/>
              <w:rPr>
                <w:rFonts w:ascii="Arial" w:hAnsi="Arial" w:cs="Arial"/>
                <w:i/>
                <w:iCs/>
                <w:lang w:val="sr-Cyrl-CS"/>
              </w:rPr>
            </w:pPr>
            <w:r>
              <w:rPr>
                <w:rFonts w:ascii="Arial" w:hAnsi="Arial" w:cs="Arial"/>
                <w:lang w:val="sr-Cyrl-CS"/>
              </w:rPr>
              <w:t>7</w:t>
            </w:r>
            <w:r w:rsidRPr="000D1017">
              <w:rPr>
                <w:rFonts w:ascii="Arial" w:hAnsi="Arial" w:cs="Arial"/>
                <w:lang w:val="sr-Cyrl-CS"/>
              </w:rPr>
              <w:t xml:space="preserve"> (2</w:t>
            </w:r>
            <w:r w:rsidRPr="000D1017">
              <w:rPr>
                <w:rFonts w:ascii="Arial" w:hAnsi="Arial" w:cs="Arial"/>
              </w:rPr>
              <w:t>x</w:t>
            </w:r>
            <w:r>
              <w:rPr>
                <w:rFonts w:ascii="Arial" w:hAnsi="Arial" w:cs="Arial"/>
                <w:lang w:val="sr-Cyrl-CS"/>
              </w:rPr>
              <w:t>5</w:t>
            </w:r>
            <w:r w:rsidRPr="000D1017">
              <w:rPr>
                <w:rFonts w:ascii="Arial" w:hAnsi="Arial" w:cs="Arial"/>
              </w:rPr>
              <w:t>)</w:t>
            </w:r>
          </w:p>
        </w:tc>
      </w:tr>
      <w:tr w:rsidR="00987BDC" w:rsidRPr="00A24DF6" w:rsidTr="00BB6648">
        <w:trPr>
          <w:trHeight w:val="689"/>
          <w:jc w:val="center"/>
        </w:trPr>
        <w:tc>
          <w:tcPr>
            <w:tcW w:w="1278" w:type="dxa"/>
            <w:shd w:val="clear" w:color="auto" w:fill="auto"/>
            <w:vAlign w:val="center"/>
          </w:tcPr>
          <w:p w:rsidR="00987BDC" w:rsidRPr="00EF3FC5" w:rsidRDefault="00987BDC" w:rsidP="00BB6648">
            <w:pPr>
              <w:jc w:val="center"/>
              <w:rPr>
                <w:rFonts w:ascii="Arial" w:hAnsi="Arial" w:cs="Arial"/>
                <w:b/>
                <w:lang w:val="sr-Cyrl-CS"/>
              </w:rPr>
            </w:pPr>
            <w:r>
              <w:rPr>
                <w:rFonts w:ascii="Arial" w:hAnsi="Arial" w:cs="Arial"/>
                <w:lang w:val="sr-Cyrl-CS"/>
              </w:rPr>
              <w:t>Превоз камена</w:t>
            </w:r>
          </w:p>
        </w:tc>
        <w:tc>
          <w:tcPr>
            <w:tcW w:w="1360" w:type="dxa"/>
            <w:shd w:val="clear" w:color="auto" w:fill="auto"/>
            <w:vAlign w:val="center"/>
          </w:tcPr>
          <w:p w:rsidR="00987BDC" w:rsidRPr="008748BD" w:rsidRDefault="008D309B" w:rsidP="00BB6648">
            <w:pPr>
              <w:jc w:val="center"/>
              <w:rPr>
                <w:rFonts w:ascii="Arial" w:hAnsi="Arial" w:cs="Arial"/>
                <w:lang w:val="sr-Cyrl-CS"/>
              </w:rPr>
            </w:pPr>
            <w:r>
              <w:rPr>
                <w:rFonts w:ascii="Arial" w:hAnsi="Arial" w:cs="Arial"/>
                <w:lang w:val="sr-Cyrl-CS"/>
              </w:rPr>
              <w:t>86</w:t>
            </w:r>
            <w:r w:rsidR="00BB6648">
              <w:rPr>
                <w:rFonts w:ascii="Arial" w:hAnsi="Arial" w:cs="Arial"/>
                <w:lang w:val="sr-Cyrl-CS"/>
              </w:rPr>
              <w:t>0</w:t>
            </w:r>
            <w:r>
              <w:rPr>
                <w:rFonts w:ascii="Arial" w:hAnsi="Arial" w:cs="Arial"/>
                <w:lang w:val="sr-Cyrl-CS"/>
              </w:rPr>
              <w:t>5</w:t>
            </w:r>
          </w:p>
        </w:tc>
        <w:tc>
          <w:tcPr>
            <w:tcW w:w="1475" w:type="dxa"/>
            <w:vAlign w:val="center"/>
          </w:tcPr>
          <w:p w:rsidR="00987BDC" w:rsidRPr="00EF3FC5" w:rsidRDefault="00987BDC" w:rsidP="00BB6648">
            <w:pPr>
              <w:pStyle w:val="TableContents"/>
              <w:snapToGrid w:val="0"/>
              <w:jc w:val="center"/>
              <w:rPr>
                <w:rFonts w:ascii="Arial" w:hAnsi="Arial" w:cs="Arial"/>
              </w:rPr>
            </w:pPr>
            <w:r w:rsidRPr="00EF3FC5">
              <w:rPr>
                <w:rFonts w:ascii="Arial" w:hAnsi="Arial" w:cs="Arial"/>
                <w:lang w:val="sr-Cyrl-CS"/>
              </w:rPr>
              <w:t>тона</w:t>
            </w:r>
          </w:p>
        </w:tc>
        <w:tc>
          <w:tcPr>
            <w:tcW w:w="1801" w:type="dxa"/>
            <w:shd w:val="clear" w:color="auto" w:fill="auto"/>
          </w:tcPr>
          <w:p w:rsidR="00987BDC" w:rsidRPr="00A24DF6" w:rsidRDefault="00987BDC" w:rsidP="00BB6648">
            <w:pPr>
              <w:pStyle w:val="TableContents"/>
              <w:snapToGrid w:val="0"/>
              <w:rPr>
                <w:rFonts w:ascii="Arial" w:hAnsi="Arial" w:cs="Arial"/>
                <w:highlight w:val="yellow"/>
              </w:rPr>
            </w:pPr>
          </w:p>
        </w:tc>
        <w:tc>
          <w:tcPr>
            <w:tcW w:w="1496" w:type="dxa"/>
            <w:shd w:val="clear" w:color="auto" w:fill="auto"/>
          </w:tcPr>
          <w:p w:rsidR="00987BDC" w:rsidRPr="00A24DF6" w:rsidRDefault="00987BDC" w:rsidP="00BB6648">
            <w:pPr>
              <w:pStyle w:val="TableContents"/>
              <w:snapToGrid w:val="0"/>
              <w:rPr>
                <w:rFonts w:ascii="Arial" w:hAnsi="Arial" w:cs="Arial"/>
                <w:highlight w:val="yellow"/>
              </w:rPr>
            </w:pPr>
          </w:p>
        </w:tc>
        <w:tc>
          <w:tcPr>
            <w:tcW w:w="1489" w:type="dxa"/>
            <w:shd w:val="clear" w:color="auto" w:fill="auto"/>
          </w:tcPr>
          <w:p w:rsidR="00987BDC" w:rsidRPr="00A24DF6" w:rsidRDefault="00987BDC" w:rsidP="00BB6648">
            <w:pPr>
              <w:pStyle w:val="TableContents"/>
              <w:snapToGrid w:val="0"/>
              <w:rPr>
                <w:rFonts w:ascii="Arial" w:hAnsi="Arial" w:cs="Arial"/>
                <w:highlight w:val="yellow"/>
              </w:rPr>
            </w:pPr>
          </w:p>
        </w:tc>
        <w:tc>
          <w:tcPr>
            <w:tcW w:w="1507" w:type="dxa"/>
            <w:shd w:val="clear" w:color="auto" w:fill="auto"/>
          </w:tcPr>
          <w:p w:rsidR="00987BDC" w:rsidRPr="00A24DF6" w:rsidRDefault="00987BDC" w:rsidP="00BB6648">
            <w:pPr>
              <w:pStyle w:val="TableContents"/>
              <w:snapToGrid w:val="0"/>
              <w:rPr>
                <w:rFonts w:ascii="Arial" w:hAnsi="Arial" w:cs="Arial"/>
                <w:highlight w:val="yellow"/>
              </w:rPr>
            </w:pPr>
          </w:p>
        </w:tc>
      </w:tr>
    </w:tbl>
    <w:p w:rsidR="00987BDC" w:rsidRDefault="00987BDC" w:rsidP="00987BDC">
      <w:pPr>
        <w:pStyle w:val="BodyText2"/>
        <w:spacing w:line="100" w:lineRule="atLeast"/>
        <w:jc w:val="both"/>
        <w:rPr>
          <w:rFonts w:ascii="Arial" w:hAnsi="Arial" w:cs="Arial"/>
          <w:b/>
          <w:bCs/>
          <w:i/>
          <w:color w:val="auto"/>
          <w:lang w:val="sr-Cyrl-CS"/>
        </w:rPr>
      </w:pPr>
    </w:p>
    <w:p w:rsidR="00987BDC" w:rsidRPr="003467A7" w:rsidRDefault="00987BDC" w:rsidP="00987BDC">
      <w:pPr>
        <w:pStyle w:val="BodyText2"/>
        <w:spacing w:line="100" w:lineRule="atLeast"/>
        <w:jc w:val="both"/>
        <w:rPr>
          <w:rFonts w:ascii="Arial" w:hAnsi="Arial" w:cs="Arial"/>
          <w:b/>
          <w:bCs/>
          <w:i/>
          <w:color w:val="auto"/>
          <w:lang w:val="sr-Cyrl-CS"/>
        </w:rPr>
      </w:pPr>
    </w:p>
    <w:p w:rsidR="00987BDC" w:rsidRPr="00E92B6E" w:rsidRDefault="00987BDC" w:rsidP="00987BD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87BDC" w:rsidRDefault="00987BDC" w:rsidP="00987BD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87BDC" w:rsidRDefault="00987BDC" w:rsidP="00987BDC">
      <w:pPr>
        <w:pStyle w:val="ListParagraph"/>
        <w:numPr>
          <w:ilvl w:val="0"/>
          <w:numId w:val="30"/>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w:t>
      </w:r>
    </w:p>
    <w:p w:rsidR="00987BDC" w:rsidRDefault="00987BDC" w:rsidP="00987BDC">
      <w:pPr>
        <w:pStyle w:val="ListParagraph"/>
        <w:numPr>
          <w:ilvl w:val="0"/>
          <w:numId w:val="30"/>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w:t>
      </w:r>
    </w:p>
    <w:p w:rsidR="00987BDC" w:rsidRPr="002F4414" w:rsidRDefault="00987BDC" w:rsidP="00987BDC">
      <w:pPr>
        <w:pStyle w:val="ListParagraph"/>
        <w:numPr>
          <w:ilvl w:val="0"/>
          <w:numId w:val="30"/>
        </w:numPr>
        <w:tabs>
          <w:tab w:val="left" w:pos="90"/>
          <w:tab w:val="left" w:pos="630"/>
        </w:tabs>
        <w:ind w:left="360"/>
        <w:jc w:val="both"/>
        <w:rPr>
          <w:rFonts w:ascii="Arial" w:hAnsi="Arial" w:cs="Arial"/>
          <w:bCs/>
          <w:iCs/>
          <w:color w:val="auto"/>
          <w:lang w:val="sr-Cyrl-CS"/>
        </w:rPr>
      </w:pPr>
      <w:r>
        <w:rPr>
          <w:rFonts w:ascii="Arial" w:hAnsi="Arial" w:cs="Arial"/>
          <w:bCs/>
          <w:iCs/>
        </w:rPr>
        <w:t>у колону</w:t>
      </w:r>
      <w:r>
        <w:rPr>
          <w:rFonts w:ascii="Arial" w:hAnsi="Arial" w:cs="Arial"/>
          <w:bCs/>
          <w:iCs/>
          <w:lang w:val="sr-Cyrl-CS"/>
        </w:rPr>
        <w:t>6</w:t>
      </w:r>
      <w:r>
        <w:rPr>
          <w:rFonts w:ascii="Arial" w:hAnsi="Arial" w:cs="Arial"/>
          <w:bCs/>
          <w:iCs/>
        </w:rPr>
        <w:t xml:space="preserve">. уписати укупну цену без ПДВ-а за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са количин</w:t>
      </w:r>
      <w:r>
        <w:rPr>
          <w:rFonts w:ascii="Arial" w:hAnsi="Arial" w:cs="Arial"/>
          <w:bCs/>
          <w:iCs/>
          <w:lang w:val="sr-Cyrl-CS"/>
        </w:rPr>
        <w:t>ом</w:t>
      </w:r>
      <w:r>
        <w:rPr>
          <w:rFonts w:ascii="Arial" w:hAnsi="Arial" w:cs="Arial"/>
          <w:bCs/>
          <w:iCs/>
        </w:rPr>
        <w:t xml:space="preserve"> (кој</w:t>
      </w:r>
      <w:r>
        <w:rPr>
          <w:rFonts w:ascii="Arial" w:hAnsi="Arial" w:cs="Arial"/>
          <w:bCs/>
          <w:iCs/>
          <w:lang w:val="sr-Cyrl-CS"/>
        </w:rPr>
        <w:t>а је</w:t>
      </w:r>
      <w:r>
        <w:rPr>
          <w:rFonts w:ascii="Arial" w:hAnsi="Arial" w:cs="Arial"/>
          <w:bCs/>
          <w:iCs/>
        </w:rPr>
        <w:t xml:space="preserve"> наведен</w:t>
      </w:r>
      <w:r>
        <w:rPr>
          <w:rFonts w:ascii="Arial" w:hAnsi="Arial" w:cs="Arial"/>
          <w:bCs/>
          <w:iCs/>
          <w:lang w:val="sr-Cyrl-CS"/>
        </w:rPr>
        <w:t>а</w:t>
      </w:r>
      <w:r>
        <w:rPr>
          <w:rFonts w:ascii="Arial" w:hAnsi="Arial" w:cs="Arial"/>
          <w:bCs/>
          <w:iCs/>
        </w:rPr>
        <w:t xml:space="preserve"> у </w:t>
      </w:r>
      <w:r>
        <w:rPr>
          <w:rFonts w:ascii="Arial" w:hAnsi="Arial" w:cs="Arial"/>
          <w:bCs/>
          <w:iCs/>
          <w:color w:val="auto"/>
        </w:rPr>
        <w:t>колони 2</w:t>
      </w:r>
      <w:r w:rsidRPr="002F4414">
        <w:rPr>
          <w:rFonts w:ascii="Arial" w:hAnsi="Arial" w:cs="Arial"/>
          <w:bCs/>
          <w:iCs/>
          <w:color w:val="auto"/>
        </w:rPr>
        <w:t xml:space="preserve">); </w:t>
      </w:r>
    </w:p>
    <w:p w:rsidR="00987BDC" w:rsidRPr="00EC0061" w:rsidRDefault="00987BDC" w:rsidP="00987BDC">
      <w:pPr>
        <w:pStyle w:val="ListParagraph"/>
        <w:numPr>
          <w:ilvl w:val="0"/>
          <w:numId w:val="30"/>
        </w:numPr>
        <w:tabs>
          <w:tab w:val="left" w:pos="90"/>
          <w:tab w:val="left" w:pos="630"/>
        </w:tabs>
        <w:ind w:left="360"/>
        <w:jc w:val="both"/>
        <w:rPr>
          <w:rFonts w:ascii="Arial" w:hAnsi="Arial" w:cs="Arial"/>
          <w:b/>
          <w:bCs/>
          <w:i/>
          <w:color w:val="auto"/>
          <w:lang w:val="ru-RU"/>
        </w:rPr>
      </w:pPr>
      <w:r w:rsidRPr="00F038A3">
        <w:rPr>
          <w:rFonts w:ascii="Arial" w:hAnsi="Arial" w:cs="Arial"/>
          <w:bCs/>
          <w:iCs/>
          <w:color w:val="auto"/>
          <w:lang w:val="sr-Cyrl-CS"/>
        </w:rPr>
        <w:t>у колону 7</w:t>
      </w:r>
      <w:r w:rsidRPr="00F038A3">
        <w:rPr>
          <w:rFonts w:ascii="Arial" w:hAnsi="Arial" w:cs="Arial"/>
          <w:bCs/>
          <w:iCs/>
          <w:color w:val="auto"/>
        </w:rPr>
        <w:t>. уписати колико износи укупна цена са ПДВ-ом за предмет јавне набавке и то тако шт</w:t>
      </w:r>
      <w:r>
        <w:rPr>
          <w:rFonts w:ascii="Arial" w:hAnsi="Arial" w:cs="Arial"/>
          <w:bCs/>
          <w:iCs/>
          <w:color w:val="auto"/>
        </w:rPr>
        <w:t>о ће се помножити јединична цена</w:t>
      </w:r>
      <w:r w:rsidRPr="00F038A3">
        <w:rPr>
          <w:rFonts w:ascii="Arial" w:hAnsi="Arial" w:cs="Arial"/>
          <w:bCs/>
          <w:iCs/>
          <w:color w:val="auto"/>
        </w:rPr>
        <w:t xml:space="preserve"> са ПДВ-ом (наведена у колони </w:t>
      </w:r>
      <w:r w:rsidRPr="00F038A3">
        <w:rPr>
          <w:rFonts w:ascii="Arial" w:hAnsi="Arial" w:cs="Arial"/>
          <w:bCs/>
          <w:iCs/>
          <w:color w:val="auto"/>
          <w:lang w:val="sr-Cyrl-CS"/>
        </w:rPr>
        <w:t>5</w:t>
      </w:r>
      <w:r w:rsidRPr="00F038A3">
        <w:rPr>
          <w:rFonts w:ascii="Arial" w:hAnsi="Arial" w:cs="Arial"/>
          <w:bCs/>
          <w:iCs/>
          <w:color w:val="auto"/>
        </w:rPr>
        <w:t>) са количин</w:t>
      </w:r>
      <w:r w:rsidRPr="00F038A3">
        <w:rPr>
          <w:rFonts w:ascii="Arial" w:hAnsi="Arial" w:cs="Arial"/>
          <w:bCs/>
          <w:iCs/>
          <w:color w:val="auto"/>
          <w:lang w:val="sr-Cyrl-CS"/>
        </w:rPr>
        <w:t>ом</w:t>
      </w:r>
      <w:r w:rsidRPr="00F038A3">
        <w:rPr>
          <w:rFonts w:ascii="Arial" w:hAnsi="Arial" w:cs="Arial"/>
          <w:bCs/>
          <w:iCs/>
          <w:color w:val="auto"/>
        </w:rPr>
        <w:t xml:space="preserve"> (кој</w:t>
      </w:r>
      <w:r w:rsidRPr="00F038A3">
        <w:rPr>
          <w:rFonts w:ascii="Arial" w:hAnsi="Arial" w:cs="Arial"/>
          <w:bCs/>
          <w:iCs/>
          <w:color w:val="auto"/>
          <w:lang w:val="sr-Cyrl-CS"/>
        </w:rPr>
        <w:t xml:space="preserve">а је </w:t>
      </w:r>
      <w:r w:rsidRPr="00F038A3">
        <w:rPr>
          <w:rFonts w:ascii="Arial" w:hAnsi="Arial" w:cs="Arial"/>
          <w:bCs/>
          <w:iCs/>
          <w:color w:val="auto"/>
        </w:rPr>
        <w:t>наведен</w:t>
      </w:r>
      <w:r w:rsidRPr="00F038A3">
        <w:rPr>
          <w:rFonts w:ascii="Arial" w:hAnsi="Arial" w:cs="Arial"/>
          <w:bCs/>
          <w:iCs/>
          <w:color w:val="auto"/>
          <w:lang w:val="sr-Cyrl-CS"/>
        </w:rPr>
        <w:t>а</w:t>
      </w:r>
      <w:r>
        <w:rPr>
          <w:rFonts w:ascii="Arial" w:hAnsi="Arial" w:cs="Arial"/>
          <w:bCs/>
          <w:iCs/>
          <w:color w:val="auto"/>
        </w:rPr>
        <w:t xml:space="preserve"> у колони 2).</w:t>
      </w:r>
    </w:p>
    <w:p w:rsidR="00987BDC" w:rsidRPr="00EC0061" w:rsidRDefault="00987BDC" w:rsidP="00987BDC">
      <w:pPr>
        <w:tabs>
          <w:tab w:val="left" w:pos="90"/>
          <w:tab w:val="left" w:pos="630"/>
        </w:tabs>
        <w:jc w:val="both"/>
        <w:rPr>
          <w:rFonts w:ascii="Arial" w:hAnsi="Arial" w:cs="Arial"/>
          <w:b/>
          <w:bCs/>
          <w:i/>
          <w:color w:val="auto"/>
          <w:lang w:val="ru-RU"/>
        </w:rPr>
      </w:pPr>
    </w:p>
    <w:p w:rsidR="00987BDC" w:rsidRPr="00B13D61" w:rsidRDefault="00987BDC" w:rsidP="00987BD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987BDC" w:rsidRPr="0036552E" w:rsidRDefault="00987BDC" w:rsidP="00987BDC">
      <w:pPr>
        <w:ind w:left="2880" w:firstLine="720"/>
        <w:jc w:val="both"/>
        <w:rPr>
          <w:rFonts w:ascii="Arial" w:eastAsia="TimesNewRomanPS-BoldMT" w:hAnsi="Arial" w:cs="Arial"/>
          <w:b/>
          <w:bCs/>
          <w:i/>
          <w:iCs/>
          <w:color w:val="002060"/>
        </w:rPr>
      </w:pPr>
    </w:p>
    <w:p w:rsidR="00987BDC" w:rsidRDefault="00987BDC" w:rsidP="00987BD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Pr="00051FC3" w:rsidRDefault="00987BDC" w:rsidP="00987BDC">
      <w:pPr>
        <w:rPr>
          <w:rFonts w:ascii="Arial" w:hAnsi="Arial" w:cs="Arial"/>
          <w:b/>
          <w:bCs/>
          <w:i/>
          <w:iCs/>
          <w:lang w:val="sr-Cyrl-CS"/>
        </w:rPr>
      </w:pPr>
      <w:r w:rsidRPr="00051FC3">
        <w:rPr>
          <w:rFonts w:ascii="Arial" w:hAnsi="Arial" w:cs="Arial"/>
          <w:b/>
          <w:bCs/>
          <w:i/>
          <w:iCs/>
          <w:lang w:val="sr-Cyrl-CS"/>
        </w:rPr>
        <w:t>Напомена:</w:t>
      </w:r>
    </w:p>
    <w:p w:rsidR="00987BDC" w:rsidRPr="00051FC3" w:rsidRDefault="00987BDC" w:rsidP="002145BD">
      <w:pPr>
        <w:pStyle w:val="ListParagraph"/>
        <w:ind w:left="0"/>
        <w:jc w:val="both"/>
        <w:rPr>
          <w:rFonts w:ascii="Arial" w:hAnsi="Arial" w:cs="Arial"/>
          <w:bCs/>
          <w:i/>
          <w:iCs/>
          <w:lang w:val="sr-Cyrl-CS"/>
        </w:rPr>
      </w:pPr>
      <w:r w:rsidRPr="00051FC3">
        <w:rPr>
          <w:rFonts w:ascii="Arial" w:hAnsi="Arial" w:cs="Arial"/>
          <w:bCs/>
          <w:i/>
          <w:iCs/>
          <w:lang w:val="sr-Cyrl-CS"/>
        </w:rPr>
        <w:t>Понуђена јединична цена може бити исказана са највише две децимале.</w:t>
      </w:r>
    </w:p>
    <w:p w:rsidR="00987BDC" w:rsidRDefault="00987BDC" w:rsidP="002145BD">
      <w:pPr>
        <w:pStyle w:val="ListParagraph"/>
        <w:ind w:left="0"/>
        <w:jc w:val="both"/>
        <w:rPr>
          <w:rFonts w:ascii="Arial" w:hAnsi="Arial" w:cs="Arial"/>
          <w:bCs/>
          <w:i/>
          <w:iCs/>
          <w:lang w:val="sr-Cyrl-CS"/>
        </w:rPr>
      </w:pPr>
      <w:r w:rsidRPr="00051FC3">
        <w:rPr>
          <w:rFonts w:ascii="Arial" w:hAnsi="Arial" w:cs="Arial"/>
          <w:bCs/>
          <w:i/>
          <w:iCs/>
          <w:lang w:val="sr-Cyrl-CS"/>
        </w:rPr>
        <w:t xml:space="preserve">Није дозвољено да јединична цена износи 0,00 рсд, сходно члану 21. став 1. тачка 20) Закона о заштити потрошача </w:t>
      </w:r>
      <w:r w:rsidR="002145BD">
        <w:rPr>
          <w:rFonts w:ascii="Arial" w:hAnsi="Arial" w:cs="Arial"/>
          <w:bCs/>
          <w:i/>
          <w:iCs/>
          <w:lang w:val="sr-Cyrl-CS"/>
        </w:rPr>
        <w:t xml:space="preserve">(„Сл.гласник РС“, бр. 62/2014, </w:t>
      </w:r>
      <w:r w:rsidRPr="00051FC3">
        <w:rPr>
          <w:rFonts w:ascii="Arial" w:hAnsi="Arial" w:cs="Arial"/>
          <w:bCs/>
          <w:i/>
          <w:iCs/>
          <w:lang w:val="sr-Cyrl-CS"/>
        </w:rPr>
        <w:t xml:space="preserve">6/2016 - др. </w:t>
      </w:r>
      <w:r w:rsidR="002145BD">
        <w:rPr>
          <w:rFonts w:ascii="Arial" w:hAnsi="Arial" w:cs="Arial"/>
          <w:bCs/>
          <w:i/>
          <w:iCs/>
          <w:lang w:val="sr-Cyrl-CS"/>
        </w:rPr>
        <w:t>з</w:t>
      </w:r>
      <w:r w:rsidRPr="00051FC3">
        <w:rPr>
          <w:rFonts w:ascii="Arial" w:hAnsi="Arial" w:cs="Arial"/>
          <w:bCs/>
          <w:i/>
          <w:iCs/>
          <w:lang w:val="sr-Cyrl-CS"/>
        </w:rPr>
        <w:t>акон</w:t>
      </w:r>
      <w:r w:rsidR="002145BD">
        <w:rPr>
          <w:rFonts w:ascii="Arial" w:hAnsi="Arial" w:cs="Arial"/>
          <w:bCs/>
          <w:i/>
          <w:iCs/>
          <w:lang w:val="sr-Cyrl-CS"/>
        </w:rPr>
        <w:t xml:space="preserve"> и 44/2018 –др.закон</w:t>
      </w:r>
      <w:r w:rsidRPr="00051FC3">
        <w:rPr>
          <w:rFonts w:ascii="Arial" w:hAnsi="Arial" w:cs="Arial"/>
          <w:bCs/>
          <w:i/>
          <w:iCs/>
          <w:lang w:val="sr-Cyrl-CS"/>
        </w:rPr>
        <w:t>)</w:t>
      </w:r>
    </w:p>
    <w:p w:rsidR="00987BDC" w:rsidRDefault="00987BDC" w:rsidP="00987BDC">
      <w:pPr>
        <w:pStyle w:val="ListParagraph"/>
        <w:ind w:left="-90"/>
        <w:rPr>
          <w:rFonts w:ascii="Arial" w:hAnsi="Arial" w:cs="Arial"/>
          <w:bCs/>
          <w:i/>
          <w:iCs/>
          <w:lang w:val="sr-Cyrl-CS"/>
        </w:rPr>
      </w:pPr>
    </w:p>
    <w:p w:rsidR="00987BDC" w:rsidRPr="0016192E" w:rsidRDefault="00987BDC" w:rsidP="00987BDC">
      <w:pPr>
        <w:pStyle w:val="ListParagraph"/>
        <w:ind w:left="-90"/>
        <w:rPr>
          <w:rFonts w:ascii="Arial" w:hAnsi="Arial" w:cs="Arial"/>
          <w:bCs/>
          <w:i/>
          <w:iCs/>
          <w:lang w:val="sr-Cyrl-CS"/>
        </w:rPr>
      </w:pPr>
    </w:p>
    <w:p w:rsidR="00987BDC" w:rsidRDefault="00987BDC" w:rsidP="00987BDC">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987BDC" w:rsidRPr="008D309B" w:rsidRDefault="00987BDC" w:rsidP="00987BDC">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987BDC" w:rsidRDefault="00987BDC" w:rsidP="00987BDC">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987BDC" w:rsidRDefault="00987BDC" w:rsidP="00987BDC">
      <w:pPr>
        <w:rPr>
          <w:rFonts w:ascii="Arial" w:hAnsi="Arial" w:cs="Arial"/>
          <w:b/>
          <w:bCs/>
          <w:i/>
          <w:iCs/>
          <w:sz w:val="28"/>
          <w:szCs w:val="28"/>
        </w:rPr>
      </w:pPr>
    </w:p>
    <w:p w:rsidR="00987BDC" w:rsidRPr="00E03BD1" w:rsidRDefault="00987BDC" w:rsidP="00987BDC">
      <w:pPr>
        <w:rPr>
          <w:rFonts w:ascii="Arial" w:hAnsi="Arial" w:cs="Arial"/>
          <w:b/>
          <w:bCs/>
          <w:i/>
          <w:iCs/>
          <w:sz w:val="28"/>
          <w:szCs w:val="28"/>
        </w:rPr>
      </w:pPr>
    </w:p>
    <w:p w:rsidR="00987BDC" w:rsidRDefault="00987BDC" w:rsidP="00987BDC">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987BDC" w:rsidRPr="0006582C" w:rsidRDefault="00987BDC" w:rsidP="00987BDC">
      <w:pPr>
        <w:spacing w:after="120"/>
        <w:jc w:val="both"/>
        <w:rPr>
          <w:rFonts w:ascii="Arial" w:hAnsi="Arial" w:cs="Arial"/>
          <w:b/>
          <w:i/>
        </w:rPr>
      </w:pPr>
    </w:p>
    <w:tbl>
      <w:tblPr>
        <w:tblW w:w="0" w:type="auto"/>
        <w:tblInd w:w="153" w:type="dxa"/>
        <w:tblLayout w:type="fixed"/>
        <w:tblLook w:val="0000"/>
      </w:tblPr>
      <w:tblGrid>
        <w:gridCol w:w="5565"/>
        <w:gridCol w:w="3300"/>
      </w:tblGrid>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jc w:val="center"/>
              <w:rPr>
                <w:rFonts w:ascii="Arial" w:hAnsi="Arial" w:cs="Arial"/>
              </w:rPr>
            </w:pPr>
            <w:r>
              <w:rPr>
                <w:rFonts w:ascii="Arial" w:hAnsi="Arial" w:cs="Arial"/>
                <w:b/>
                <w:i/>
              </w:rPr>
              <w:t>ИЗНОС ТРОШКА У РСД</w:t>
            </w: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jc w:val="right"/>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jc w:val="right"/>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rPr>
            </w:pPr>
          </w:p>
        </w:tc>
      </w:tr>
      <w:tr w:rsidR="00987BDC" w:rsidTr="00BB6648">
        <w:tc>
          <w:tcPr>
            <w:tcW w:w="5565" w:type="dxa"/>
            <w:tcBorders>
              <w:top w:val="single" w:sz="4" w:space="0" w:color="000000"/>
              <w:left w:val="single" w:sz="4" w:space="0" w:color="000000"/>
              <w:bottom w:val="single" w:sz="4" w:space="0" w:color="000000"/>
            </w:tcBorders>
            <w:shd w:val="clear" w:color="auto" w:fill="auto"/>
          </w:tcPr>
          <w:p w:rsidR="00987BDC" w:rsidRDefault="00987BDC" w:rsidP="00BB6648">
            <w:pPr>
              <w:snapToGrid w:val="0"/>
              <w:rPr>
                <w:rFonts w:ascii="Arial" w:hAnsi="Arial" w:cs="Arial"/>
                <w:i/>
              </w:rPr>
            </w:pPr>
          </w:p>
          <w:p w:rsidR="00987BDC" w:rsidRDefault="00987BDC" w:rsidP="00BB6648">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87BDC" w:rsidRDefault="00987BDC" w:rsidP="00BB6648">
            <w:pPr>
              <w:snapToGrid w:val="0"/>
              <w:rPr>
                <w:rFonts w:ascii="Arial" w:hAnsi="Arial" w:cs="Arial"/>
                <w:lang w:val="ru-RU"/>
              </w:rPr>
            </w:pPr>
          </w:p>
        </w:tc>
      </w:tr>
    </w:tbl>
    <w:p w:rsidR="00987BDC" w:rsidRDefault="00987BDC" w:rsidP="00987BDC">
      <w:pPr>
        <w:jc w:val="both"/>
      </w:pPr>
    </w:p>
    <w:p w:rsidR="00987BDC" w:rsidRPr="00EE0FA4" w:rsidRDefault="00987BDC" w:rsidP="00987BDC">
      <w:pPr>
        <w:jc w:val="both"/>
      </w:pPr>
    </w:p>
    <w:p w:rsidR="00987BDC" w:rsidRDefault="00987BDC" w:rsidP="00987BDC">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987BDC" w:rsidRDefault="00987BDC" w:rsidP="00987BDC">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87BDC" w:rsidRDefault="00987BDC" w:rsidP="00987BDC">
      <w:pPr>
        <w:spacing w:after="120"/>
        <w:ind w:firstLine="426"/>
        <w:jc w:val="both"/>
        <w:rPr>
          <w:rFonts w:ascii="Arial" w:hAnsi="Arial" w:cs="Arial"/>
          <w:b/>
          <w:bCs/>
          <w:i/>
        </w:rPr>
      </w:pPr>
    </w:p>
    <w:p w:rsidR="00987BDC" w:rsidRDefault="00987BDC" w:rsidP="00987BDC">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987BDC" w:rsidRPr="00E71653" w:rsidRDefault="00987BDC" w:rsidP="00987BDC">
      <w:pPr>
        <w:spacing w:after="120"/>
        <w:jc w:val="both"/>
        <w:rPr>
          <w:bCs/>
          <w:color w:val="auto"/>
        </w:rPr>
      </w:pPr>
    </w:p>
    <w:p w:rsidR="00987BDC" w:rsidRDefault="00987BDC" w:rsidP="00987BDC">
      <w:pPr>
        <w:spacing w:after="120"/>
        <w:ind w:firstLine="425"/>
        <w:jc w:val="both"/>
        <w:rPr>
          <w:bCs/>
        </w:rPr>
      </w:pPr>
    </w:p>
    <w:tbl>
      <w:tblPr>
        <w:tblW w:w="0" w:type="auto"/>
        <w:tblLayout w:type="fixed"/>
        <w:tblLook w:val="0000"/>
      </w:tblPr>
      <w:tblGrid>
        <w:gridCol w:w="3080"/>
        <w:gridCol w:w="3068"/>
        <w:gridCol w:w="3094"/>
      </w:tblGrid>
      <w:tr w:rsidR="00987BDC" w:rsidTr="00BB6648">
        <w:tc>
          <w:tcPr>
            <w:tcW w:w="3080" w:type="dxa"/>
            <w:shd w:val="clear" w:color="auto" w:fill="auto"/>
            <w:vAlign w:val="center"/>
          </w:tcPr>
          <w:p w:rsidR="00987BDC" w:rsidRDefault="00987BDC" w:rsidP="00BB6648">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87BDC" w:rsidRDefault="00987BDC" w:rsidP="00BB6648">
            <w:pPr>
              <w:pStyle w:val="BodyText2"/>
              <w:spacing w:line="100" w:lineRule="atLeast"/>
              <w:jc w:val="center"/>
              <w:rPr>
                <w:rFonts w:ascii="Arial" w:hAnsi="Arial" w:cs="Arial"/>
              </w:rPr>
            </w:pPr>
          </w:p>
        </w:tc>
        <w:tc>
          <w:tcPr>
            <w:tcW w:w="3094" w:type="dxa"/>
            <w:shd w:val="clear" w:color="auto" w:fill="auto"/>
            <w:vAlign w:val="center"/>
          </w:tcPr>
          <w:p w:rsidR="00987BDC" w:rsidRDefault="00987BDC" w:rsidP="00BB6648">
            <w:pPr>
              <w:pStyle w:val="BodyText2"/>
              <w:spacing w:line="100" w:lineRule="atLeast"/>
              <w:jc w:val="center"/>
              <w:rPr>
                <w:rFonts w:ascii="Arial" w:hAnsi="Arial" w:cs="Arial"/>
              </w:rPr>
            </w:pPr>
            <w:r>
              <w:rPr>
                <w:rFonts w:ascii="Arial" w:hAnsi="Arial" w:cs="Arial"/>
              </w:rPr>
              <w:t>Потпис понуђача</w:t>
            </w:r>
          </w:p>
        </w:tc>
      </w:tr>
      <w:tr w:rsidR="00987BDC" w:rsidTr="00BB6648">
        <w:tc>
          <w:tcPr>
            <w:tcW w:w="3080" w:type="dxa"/>
            <w:tcBorders>
              <w:bottom w:val="single" w:sz="4" w:space="0" w:color="000000"/>
            </w:tcBorders>
            <w:shd w:val="clear" w:color="auto" w:fill="auto"/>
          </w:tcPr>
          <w:p w:rsidR="00987BDC" w:rsidRDefault="00987BDC" w:rsidP="00BB6648">
            <w:pPr>
              <w:pStyle w:val="BodyText2"/>
              <w:snapToGrid w:val="0"/>
              <w:spacing w:line="100" w:lineRule="atLeast"/>
              <w:rPr>
                <w:rFonts w:ascii="Arial" w:hAnsi="Arial" w:cs="Arial"/>
              </w:rPr>
            </w:pPr>
          </w:p>
        </w:tc>
        <w:tc>
          <w:tcPr>
            <w:tcW w:w="3068" w:type="dxa"/>
            <w:shd w:val="clear" w:color="auto" w:fill="auto"/>
          </w:tcPr>
          <w:p w:rsidR="00987BDC" w:rsidRDefault="00987BDC" w:rsidP="00BB6648">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87BDC" w:rsidRDefault="00987BDC" w:rsidP="00BB6648">
            <w:pPr>
              <w:pStyle w:val="BodyText2"/>
              <w:snapToGrid w:val="0"/>
              <w:spacing w:line="100" w:lineRule="atLeast"/>
              <w:rPr>
                <w:rFonts w:ascii="Arial" w:hAnsi="Arial" w:cs="Arial"/>
              </w:rPr>
            </w:pPr>
          </w:p>
        </w:tc>
      </w:tr>
    </w:tbl>
    <w:p w:rsidR="00987BDC" w:rsidRDefault="00987BDC" w:rsidP="00987BDC"/>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rPr>
          <w:rFonts w:ascii="Arial" w:hAnsi="Arial" w:cs="Arial"/>
          <w:b/>
          <w:bCs/>
          <w:i/>
          <w:iCs/>
        </w:rPr>
      </w:pP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Default="00987BDC" w:rsidP="00987BDC">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987BDC" w:rsidRDefault="00987BDC" w:rsidP="00987BDC">
      <w:pPr>
        <w:pStyle w:val="BodyText3"/>
        <w:spacing w:after="0"/>
        <w:jc w:val="right"/>
        <w:rPr>
          <w:rFonts w:ascii="Arial" w:hAnsi="Arial" w:cs="Arial"/>
          <w:b/>
          <w:bCs/>
          <w:sz w:val="28"/>
          <w:szCs w:val="28"/>
        </w:rPr>
      </w:pPr>
    </w:p>
    <w:p w:rsidR="00987BDC" w:rsidRPr="001A6510" w:rsidRDefault="00987BDC" w:rsidP="00987BDC">
      <w:pPr>
        <w:pStyle w:val="BodyText3"/>
        <w:spacing w:after="0"/>
        <w:jc w:val="right"/>
        <w:rPr>
          <w:rFonts w:ascii="Arial" w:hAnsi="Arial" w:cs="Arial"/>
          <w:b/>
          <w:bCs/>
          <w:sz w:val="28"/>
          <w:szCs w:val="28"/>
        </w:rPr>
      </w:pPr>
    </w:p>
    <w:p w:rsidR="00987BDC" w:rsidRDefault="00987BDC" w:rsidP="00987BDC">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987BDC" w:rsidRDefault="00987BDC" w:rsidP="00987BDC">
      <w:pPr>
        <w:pStyle w:val="BodyText3"/>
        <w:spacing w:after="0"/>
        <w:jc w:val="center"/>
        <w:rPr>
          <w:rFonts w:ascii="Arial" w:hAnsi="Arial" w:cs="Arial"/>
          <w:b/>
          <w:bCs/>
          <w:sz w:val="28"/>
          <w:szCs w:val="28"/>
        </w:rPr>
      </w:pPr>
    </w:p>
    <w:p w:rsidR="00987BDC" w:rsidRPr="00052709" w:rsidRDefault="00987BDC" w:rsidP="00987BDC">
      <w:pPr>
        <w:pStyle w:val="BodyText3"/>
        <w:spacing w:after="0"/>
        <w:jc w:val="center"/>
        <w:rPr>
          <w:rFonts w:ascii="Arial" w:hAnsi="Arial" w:cs="Arial"/>
          <w:bCs/>
          <w:sz w:val="24"/>
          <w:szCs w:val="24"/>
        </w:rPr>
      </w:pPr>
    </w:p>
    <w:p w:rsidR="00987BDC" w:rsidRDefault="00987BDC" w:rsidP="00987BDC">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987BDC" w:rsidRDefault="00987BDC" w:rsidP="00987BDC">
      <w:pPr>
        <w:pStyle w:val="BodyText3"/>
        <w:spacing w:after="0"/>
        <w:jc w:val="both"/>
        <w:rPr>
          <w:rFonts w:ascii="Arial" w:hAnsi="Arial" w:cs="Arial"/>
          <w:sz w:val="24"/>
          <w:szCs w:val="24"/>
        </w:rPr>
      </w:pPr>
      <w:r>
        <w:rPr>
          <w:rFonts w:ascii="Arial" w:hAnsi="Arial" w:cs="Arial"/>
          <w:sz w:val="20"/>
          <w:szCs w:val="20"/>
        </w:rPr>
        <w:t xml:space="preserve"> (Назив понуђача)</w:t>
      </w:r>
    </w:p>
    <w:p w:rsidR="00987BDC" w:rsidRDefault="00987BDC" w:rsidP="00987BDC">
      <w:pPr>
        <w:pStyle w:val="BodyText3"/>
        <w:spacing w:after="0"/>
        <w:jc w:val="both"/>
        <w:rPr>
          <w:rFonts w:ascii="Arial" w:hAnsi="Arial" w:cs="Arial"/>
          <w:w w:val="200"/>
          <w:sz w:val="24"/>
          <w:szCs w:val="24"/>
        </w:rPr>
      </w:pPr>
      <w:r>
        <w:rPr>
          <w:rFonts w:ascii="Arial" w:hAnsi="Arial" w:cs="Arial"/>
          <w:sz w:val="24"/>
          <w:szCs w:val="24"/>
        </w:rPr>
        <w:t xml:space="preserve">даје: </w:t>
      </w:r>
    </w:p>
    <w:p w:rsidR="00987BDC" w:rsidRDefault="00987BDC" w:rsidP="00987BDC">
      <w:pPr>
        <w:pStyle w:val="BodyText3"/>
        <w:spacing w:before="360" w:after="360"/>
        <w:ind w:firstLine="227"/>
        <w:jc w:val="both"/>
        <w:rPr>
          <w:rFonts w:ascii="Arial" w:hAnsi="Arial" w:cs="Arial"/>
          <w:w w:val="200"/>
          <w:sz w:val="24"/>
          <w:szCs w:val="24"/>
        </w:rPr>
      </w:pPr>
    </w:p>
    <w:p w:rsidR="00987BDC" w:rsidRDefault="00987BDC" w:rsidP="00987BDC">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7BDC" w:rsidRDefault="00987BDC" w:rsidP="00987BDC">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987BDC" w:rsidRDefault="00987BDC" w:rsidP="00987BDC">
      <w:pPr>
        <w:pStyle w:val="BodyText3"/>
        <w:spacing w:after="0"/>
        <w:jc w:val="both"/>
        <w:rPr>
          <w:rFonts w:ascii="Arial" w:hAnsi="Arial" w:cs="Arial"/>
          <w:bCs/>
          <w:sz w:val="24"/>
          <w:szCs w:val="24"/>
        </w:rPr>
      </w:pPr>
    </w:p>
    <w:p w:rsidR="00987BDC" w:rsidRDefault="00987BDC" w:rsidP="00987BDC">
      <w:pPr>
        <w:pStyle w:val="BodyText3"/>
        <w:spacing w:after="0"/>
        <w:jc w:val="both"/>
        <w:rPr>
          <w:rFonts w:ascii="Arial" w:hAnsi="Arial" w:cs="Arial"/>
          <w:bCs/>
          <w:sz w:val="24"/>
          <w:szCs w:val="24"/>
        </w:rPr>
      </w:pPr>
    </w:p>
    <w:p w:rsidR="00987BDC" w:rsidRDefault="00987BDC" w:rsidP="00987BDC">
      <w:pPr>
        <w:jc w:val="both"/>
        <w:rPr>
          <w:rFonts w:ascii="Arial" w:hAnsi="Arial" w:cs="Arial"/>
        </w:rPr>
      </w:pPr>
      <w:r>
        <w:rPr>
          <w:rFonts w:ascii="Arial" w:hAnsi="Arial" w:cs="Arial"/>
        </w:rPr>
        <w:tab/>
      </w:r>
      <w:r>
        <w:rPr>
          <w:rFonts w:ascii="Arial" w:hAnsi="Arial" w:cs="Arial"/>
        </w:rPr>
        <w:tab/>
      </w:r>
      <w:r>
        <w:rPr>
          <w:rFonts w:ascii="Arial" w:hAnsi="Arial" w:cs="Arial"/>
        </w:rPr>
        <w:tab/>
      </w:r>
    </w:p>
    <w:p w:rsidR="00987BDC" w:rsidRDefault="00987BDC" w:rsidP="00987BDC">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sr-Cyrl-CS"/>
        </w:rPr>
        <w:t>,</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Pr>
          <w:rFonts w:ascii="Arial" w:eastAsia="TimesNewRomanPS-BoldMT" w:hAnsi="Arial" w:cs="Arial"/>
          <w:b/>
          <w:b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Pr="00F17DE9">
        <w:rPr>
          <w:rFonts w:ascii="Arial" w:hAnsi="Arial" w:cs="Arial"/>
          <w:lang w:val="sr-Cyrl-CS"/>
        </w:rPr>
        <w:t>4/</w:t>
      </w:r>
      <w:r>
        <w:rPr>
          <w:rFonts w:ascii="Arial" w:hAnsi="Arial" w:cs="Arial"/>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Pr>
          <w:rFonts w:ascii="Arial" w:hAnsi="Arial" w:cs="Arial"/>
        </w:rPr>
        <w:t>9</w:t>
      </w:r>
      <w:r>
        <w:rPr>
          <w:rFonts w:ascii="Arial" w:hAnsi="Arial" w:cs="Arial"/>
          <w:lang w:val="ru-RU"/>
        </w:rPr>
        <w:t>/</w:t>
      </w:r>
      <w:r>
        <w:rPr>
          <w:rFonts w:ascii="Arial" w:hAnsi="Arial" w:cs="Arial"/>
        </w:rPr>
        <w:t>20</w:t>
      </w:r>
      <w:r>
        <w:rPr>
          <w:rFonts w:ascii="Arial" w:hAnsi="Arial" w:cs="Arial"/>
          <w:lang w:val="ru-RU"/>
        </w:rPr>
        <w:t>,</w:t>
      </w:r>
      <w:r>
        <w:rPr>
          <w:rFonts w:ascii="Arial" w:hAnsi="Arial" w:cs="Arial"/>
          <w:bCs/>
        </w:rPr>
        <w:t>поднео независно, без договора са другим понуђачима или заинтересованим лицима.</w:t>
      </w:r>
    </w:p>
    <w:p w:rsidR="00987BDC" w:rsidRDefault="00987BDC" w:rsidP="00987BDC">
      <w:pPr>
        <w:jc w:val="both"/>
        <w:rPr>
          <w:rFonts w:ascii="Arial" w:hAnsi="Arial" w:cs="Arial"/>
          <w:bCs/>
        </w:rPr>
      </w:pPr>
    </w:p>
    <w:p w:rsidR="00987BDC" w:rsidRDefault="00987BDC" w:rsidP="00987BDC">
      <w:pPr>
        <w:jc w:val="both"/>
        <w:rPr>
          <w:rFonts w:ascii="Arial" w:hAnsi="Arial" w:cs="Arial"/>
          <w:bCs/>
        </w:rPr>
      </w:pPr>
    </w:p>
    <w:p w:rsidR="00987BDC" w:rsidRDefault="00987BDC" w:rsidP="00987BDC">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987BDC" w:rsidTr="00BB6648">
        <w:tc>
          <w:tcPr>
            <w:tcW w:w="3080" w:type="dxa"/>
            <w:shd w:val="clear" w:color="auto" w:fill="auto"/>
            <w:vAlign w:val="center"/>
          </w:tcPr>
          <w:p w:rsidR="00987BDC" w:rsidRDefault="00987BDC" w:rsidP="00BB6648">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987BDC" w:rsidRDefault="00987BDC" w:rsidP="00BB6648">
            <w:pPr>
              <w:pStyle w:val="BodyText2"/>
              <w:spacing w:line="100" w:lineRule="atLeast"/>
              <w:jc w:val="center"/>
              <w:rPr>
                <w:rFonts w:ascii="Arial" w:hAnsi="Arial" w:cs="Arial"/>
              </w:rPr>
            </w:pPr>
          </w:p>
        </w:tc>
        <w:tc>
          <w:tcPr>
            <w:tcW w:w="3097" w:type="dxa"/>
            <w:shd w:val="clear" w:color="auto" w:fill="auto"/>
            <w:vAlign w:val="center"/>
          </w:tcPr>
          <w:p w:rsidR="00987BDC" w:rsidRDefault="00987BDC" w:rsidP="00BB6648">
            <w:pPr>
              <w:pStyle w:val="BodyText2"/>
              <w:spacing w:line="100" w:lineRule="atLeast"/>
              <w:jc w:val="center"/>
              <w:rPr>
                <w:rFonts w:ascii="Arial" w:hAnsi="Arial" w:cs="Arial"/>
              </w:rPr>
            </w:pPr>
            <w:r>
              <w:rPr>
                <w:rFonts w:ascii="Arial" w:hAnsi="Arial" w:cs="Arial"/>
              </w:rPr>
              <w:t>Потпис понуђача</w:t>
            </w:r>
          </w:p>
        </w:tc>
      </w:tr>
      <w:tr w:rsidR="00987BDC" w:rsidRPr="00DA6DF0" w:rsidTr="00BB6648">
        <w:tc>
          <w:tcPr>
            <w:tcW w:w="3080" w:type="dxa"/>
            <w:tcBorders>
              <w:bottom w:val="single" w:sz="4" w:space="0" w:color="000000"/>
            </w:tcBorders>
            <w:shd w:val="clear" w:color="auto" w:fill="auto"/>
          </w:tcPr>
          <w:p w:rsidR="00987BDC" w:rsidRPr="00DA6DF0" w:rsidRDefault="00987BDC" w:rsidP="00BB6648">
            <w:pPr>
              <w:pStyle w:val="BodyText2"/>
              <w:snapToGrid w:val="0"/>
              <w:spacing w:line="100" w:lineRule="atLeast"/>
              <w:rPr>
                <w:rFonts w:ascii="Arial" w:hAnsi="Arial" w:cs="Arial"/>
                <w:b/>
              </w:rPr>
            </w:pPr>
          </w:p>
        </w:tc>
        <w:tc>
          <w:tcPr>
            <w:tcW w:w="3065" w:type="dxa"/>
            <w:shd w:val="clear" w:color="auto" w:fill="auto"/>
          </w:tcPr>
          <w:p w:rsidR="00987BDC" w:rsidRPr="00DA6DF0" w:rsidRDefault="00987BDC" w:rsidP="00BB6648">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987BDC" w:rsidRPr="00DA6DF0" w:rsidRDefault="00987BDC" w:rsidP="00BB6648">
            <w:pPr>
              <w:pStyle w:val="BodyText2"/>
              <w:snapToGrid w:val="0"/>
              <w:spacing w:line="100" w:lineRule="atLeast"/>
              <w:rPr>
                <w:rFonts w:ascii="Arial" w:hAnsi="Arial" w:cs="Arial"/>
                <w:b/>
              </w:rPr>
            </w:pPr>
          </w:p>
        </w:tc>
      </w:tr>
    </w:tbl>
    <w:p w:rsidR="00987BDC" w:rsidRDefault="00987BDC" w:rsidP="00987BDC">
      <w:pPr>
        <w:pStyle w:val="BodyText3"/>
        <w:spacing w:after="0"/>
        <w:ind w:firstLine="227"/>
        <w:jc w:val="both"/>
      </w:pPr>
    </w:p>
    <w:p w:rsidR="00987BDC" w:rsidRDefault="00987BDC" w:rsidP="00987BDC">
      <w:pPr>
        <w:tabs>
          <w:tab w:val="left" w:pos="6028"/>
        </w:tabs>
        <w:autoSpaceDE w:val="0"/>
        <w:spacing w:line="240" w:lineRule="auto"/>
      </w:pPr>
    </w:p>
    <w:p w:rsidR="00987BDC" w:rsidRPr="001A6510" w:rsidRDefault="00987BDC" w:rsidP="00987BDC">
      <w:pPr>
        <w:tabs>
          <w:tab w:val="left" w:pos="6028"/>
        </w:tabs>
        <w:autoSpaceDE w:val="0"/>
        <w:spacing w:line="240" w:lineRule="auto"/>
      </w:pPr>
    </w:p>
    <w:p w:rsidR="00987BDC" w:rsidRPr="00926144" w:rsidRDefault="00987BDC" w:rsidP="00987BDC">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Pr>
          <w:rFonts w:ascii="Arial" w:hAnsi="Arial" w:cs="Arial"/>
          <w:bCs/>
          <w:i/>
          <w:iCs/>
          <w:color w:val="auto"/>
        </w:rPr>
        <w:t>јаве о независној понуди, наруч</w:t>
      </w:r>
      <w:r>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987BDC" w:rsidRPr="00926144" w:rsidRDefault="00987BDC" w:rsidP="00987BDC">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987BDC" w:rsidRDefault="00987BDC" w:rsidP="00987BDC">
      <w:pPr>
        <w:tabs>
          <w:tab w:val="left" w:pos="6028"/>
        </w:tabs>
        <w:autoSpaceDE w:val="0"/>
        <w:spacing w:line="240" w:lineRule="auto"/>
        <w:jc w:val="both"/>
        <w:rPr>
          <w:rFonts w:ascii="Arial" w:hAnsi="Arial" w:cs="Arial"/>
          <w:bCs/>
          <w:i/>
          <w:iCs/>
          <w:color w:val="auto"/>
          <w:lang w:val="sr-Cyrl-CS"/>
        </w:rPr>
      </w:pPr>
    </w:p>
    <w:p w:rsidR="00987BDC" w:rsidRDefault="00987BDC" w:rsidP="00987BDC">
      <w:pPr>
        <w:pStyle w:val="ListParagraph"/>
        <w:tabs>
          <w:tab w:val="left" w:pos="680"/>
        </w:tabs>
        <w:ind w:left="0"/>
        <w:jc w:val="both"/>
        <w:rPr>
          <w:rFonts w:ascii="Arial" w:hAnsi="Arial" w:cs="Arial"/>
          <w:bCs/>
          <w:i/>
          <w:iCs/>
          <w:color w:val="auto"/>
          <w:lang w:val="sr-Cyrl-CS"/>
        </w:rPr>
      </w:pPr>
    </w:p>
    <w:p w:rsidR="00987BDC" w:rsidRDefault="00987BDC" w:rsidP="00987BDC">
      <w:pPr>
        <w:pStyle w:val="ListParagraph"/>
        <w:tabs>
          <w:tab w:val="left" w:pos="680"/>
        </w:tabs>
        <w:ind w:left="0"/>
        <w:jc w:val="both"/>
        <w:rPr>
          <w:rFonts w:ascii="Arial" w:hAnsi="Arial" w:cs="Arial"/>
          <w:bCs/>
          <w:i/>
          <w:iCs/>
          <w:color w:val="auto"/>
          <w:lang w:val="sr-Cyrl-CS"/>
        </w:rPr>
      </w:pPr>
    </w:p>
    <w:p w:rsidR="00987BDC" w:rsidRDefault="00987BDC" w:rsidP="00987BDC">
      <w:pPr>
        <w:pStyle w:val="ListParagraph"/>
        <w:tabs>
          <w:tab w:val="left" w:pos="680"/>
        </w:tabs>
        <w:ind w:left="0"/>
        <w:jc w:val="both"/>
        <w:rPr>
          <w:rFonts w:ascii="Arial" w:eastAsia="TimesNewRomanPSMT" w:hAnsi="Arial" w:cs="Arial"/>
          <w:bCs/>
          <w:lang w:val="ru-RU"/>
        </w:rPr>
      </w:pPr>
    </w:p>
    <w:p w:rsidR="00987BDC" w:rsidRPr="00AC47EA" w:rsidRDefault="00987BDC" w:rsidP="00987BDC">
      <w:pPr>
        <w:jc w:val="right"/>
        <w:rPr>
          <w:rFonts w:ascii="Arial" w:hAnsi="Arial" w:cs="Arial"/>
          <w:b/>
          <w:bCs/>
          <w:sz w:val="28"/>
          <w:szCs w:val="28"/>
        </w:rPr>
      </w:pPr>
      <w:r w:rsidRPr="00AC47EA">
        <w:rPr>
          <w:rFonts w:ascii="Arial" w:hAnsi="Arial" w:cs="Arial"/>
          <w:b/>
          <w:bCs/>
          <w:sz w:val="28"/>
          <w:szCs w:val="28"/>
        </w:rPr>
        <w:lastRenderedPageBreak/>
        <w:t>(ОБРАЗАЦ 5)</w:t>
      </w:r>
    </w:p>
    <w:p w:rsidR="00987BDC" w:rsidRPr="00AC47EA" w:rsidRDefault="00987BDC" w:rsidP="00987BDC">
      <w:pPr>
        <w:jc w:val="right"/>
        <w:rPr>
          <w:rFonts w:ascii="Arial" w:hAnsi="Arial" w:cs="Arial"/>
          <w:b/>
          <w:bCs/>
          <w:sz w:val="28"/>
          <w:szCs w:val="28"/>
        </w:rPr>
      </w:pPr>
    </w:p>
    <w:p w:rsidR="00987BDC" w:rsidRPr="00AC47EA" w:rsidRDefault="00987BDC" w:rsidP="00987BDC">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987BDC" w:rsidRDefault="00987BDC" w:rsidP="00987BDC">
      <w:pPr>
        <w:jc w:val="center"/>
        <w:rPr>
          <w:rFonts w:ascii="Arial" w:hAnsi="Arial" w:cs="Arial"/>
          <w:b/>
          <w:bCs/>
        </w:rPr>
      </w:pPr>
    </w:p>
    <w:p w:rsidR="00987BDC" w:rsidRPr="00507A8F" w:rsidRDefault="00987BDC" w:rsidP="00987BDC">
      <w:pPr>
        <w:jc w:val="center"/>
        <w:rPr>
          <w:rFonts w:ascii="Arial" w:hAnsi="Arial" w:cs="Arial"/>
          <w:b/>
          <w:bCs/>
        </w:rPr>
      </w:pPr>
    </w:p>
    <w:p w:rsidR="00987BDC" w:rsidRPr="00AC47EA" w:rsidRDefault="00987BDC" w:rsidP="00987BDC">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987BDC" w:rsidRPr="00AC47EA" w:rsidRDefault="00987BDC" w:rsidP="00987BDC">
      <w:pPr>
        <w:jc w:val="both"/>
        <w:rPr>
          <w:rFonts w:ascii="Arial" w:hAnsi="Arial" w:cs="Arial"/>
        </w:rPr>
      </w:pPr>
    </w:p>
    <w:p w:rsidR="00987BDC" w:rsidRPr="00AC47EA" w:rsidRDefault="00987BDC" w:rsidP="00987BDC">
      <w:pPr>
        <w:jc w:val="center"/>
        <w:rPr>
          <w:rFonts w:ascii="Arial" w:hAnsi="Arial" w:cs="Arial"/>
          <w:b/>
        </w:rPr>
      </w:pPr>
      <w:r w:rsidRPr="00AC47EA">
        <w:rPr>
          <w:rFonts w:ascii="Arial" w:hAnsi="Arial" w:cs="Arial"/>
          <w:b/>
        </w:rPr>
        <w:t>И З Ј А В У</w:t>
      </w:r>
    </w:p>
    <w:p w:rsidR="00987BDC" w:rsidRPr="00AC47EA" w:rsidRDefault="00987BDC" w:rsidP="00987BDC">
      <w:pPr>
        <w:jc w:val="center"/>
        <w:rPr>
          <w:rFonts w:ascii="Arial" w:hAnsi="Arial" w:cs="Arial"/>
        </w:rPr>
      </w:pPr>
    </w:p>
    <w:p w:rsidR="00987BDC" w:rsidRDefault="00987BDC" w:rsidP="00987BDC">
      <w:pPr>
        <w:jc w:val="both"/>
        <w:rPr>
          <w:rFonts w:ascii="Arial" w:hAnsi="Arial" w:cs="Arial"/>
          <w:lang w:val="sr-Cyrl-CS"/>
        </w:rPr>
      </w:pPr>
    </w:p>
    <w:p w:rsidR="00987BDC" w:rsidRDefault="00987BDC" w:rsidP="00987BDC">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rPr>
        <w:t>у поступку јавне набавке</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sidRPr="00251513">
        <w:rPr>
          <w:rFonts w:ascii="Arial" w:hAnsi="Arial" w:cs="Arial"/>
          <w:b/>
        </w:rPr>
        <w:t>,</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Pr="00F17DE9">
        <w:rPr>
          <w:rFonts w:ascii="Arial" w:hAnsi="Arial" w:cs="Arial"/>
          <w:lang w:val="sr-Cyrl-CS"/>
        </w:rPr>
        <w:t>4/</w:t>
      </w:r>
      <w:r>
        <w:rPr>
          <w:rFonts w:ascii="Arial" w:hAnsi="Arial" w:cs="Arial"/>
        </w:rPr>
        <w:t>20</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Pr>
          <w:rFonts w:ascii="Arial" w:hAnsi="Arial" w:cs="Arial"/>
          <w:lang w:val="ru-RU"/>
        </w:rPr>
        <w:t>1.2.</w:t>
      </w:r>
      <w:r>
        <w:rPr>
          <w:rFonts w:ascii="Arial" w:hAnsi="Arial" w:cs="Arial"/>
        </w:rPr>
        <w:t>9</w:t>
      </w:r>
      <w:r>
        <w:rPr>
          <w:rFonts w:ascii="Arial" w:hAnsi="Arial" w:cs="Arial"/>
          <w:lang w:val="ru-RU"/>
        </w:rPr>
        <w:t>/</w:t>
      </w:r>
      <w:r>
        <w:rPr>
          <w:rFonts w:ascii="Arial" w:hAnsi="Arial" w:cs="Arial"/>
        </w:rPr>
        <w:t>20</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987BDC" w:rsidRPr="001D78E6" w:rsidRDefault="00987BDC" w:rsidP="00987BDC">
      <w:pPr>
        <w:jc w:val="both"/>
        <w:rPr>
          <w:rFonts w:ascii="Arial" w:hAnsi="Arial" w:cs="Arial"/>
          <w:iCs/>
        </w:rPr>
      </w:pPr>
    </w:p>
    <w:p w:rsidR="00987BDC" w:rsidRPr="00AC47EA" w:rsidRDefault="00987BDC" w:rsidP="00987BDC">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987BDC" w:rsidRPr="00AC47EA" w:rsidRDefault="00987BDC" w:rsidP="00987BDC">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987BDC" w:rsidRPr="00AC47EA" w:rsidRDefault="00987BDC" w:rsidP="00987BDC">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987BDC" w:rsidRPr="00386E5E" w:rsidRDefault="00987BDC" w:rsidP="00987BDC">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987BDC" w:rsidRPr="00AC47EA" w:rsidRDefault="00987BDC" w:rsidP="00987BDC">
      <w:pPr>
        <w:pStyle w:val="ListParagraph"/>
        <w:jc w:val="both"/>
        <w:rPr>
          <w:rFonts w:ascii="Arial" w:hAnsi="Arial" w:cs="Arial"/>
          <w:iCs/>
        </w:rPr>
      </w:pPr>
    </w:p>
    <w:p w:rsidR="00987BDC" w:rsidRPr="00AC47EA" w:rsidRDefault="00987BDC" w:rsidP="00987BDC">
      <w:pPr>
        <w:pStyle w:val="ListParagraph"/>
        <w:ind w:left="1710"/>
        <w:jc w:val="both"/>
        <w:rPr>
          <w:rFonts w:ascii="Arial" w:hAnsi="Arial" w:cs="Arial"/>
          <w:b/>
          <w:i/>
          <w:iCs/>
          <w:color w:val="auto"/>
        </w:rPr>
      </w:pPr>
    </w:p>
    <w:p w:rsidR="00987BDC" w:rsidRPr="00AC47EA" w:rsidRDefault="00987BDC" w:rsidP="00987BDC">
      <w:pPr>
        <w:jc w:val="both"/>
        <w:rPr>
          <w:rFonts w:ascii="Arial" w:hAnsi="Arial" w:cs="Arial"/>
          <w:i/>
          <w:lang w:val="sr-Cyrl-CS"/>
        </w:rPr>
      </w:pPr>
    </w:p>
    <w:p w:rsidR="00987BDC" w:rsidRPr="00AC47EA" w:rsidRDefault="00987BDC" w:rsidP="00987BDC">
      <w:pPr>
        <w:rPr>
          <w:rFonts w:ascii="Arial" w:hAnsi="Arial" w:cs="Arial"/>
        </w:rPr>
      </w:pPr>
      <w:r w:rsidRPr="00AC47EA">
        <w:rPr>
          <w:rFonts w:ascii="Arial" w:hAnsi="Arial" w:cs="Arial"/>
        </w:rPr>
        <w:t>Место:_____________                                                            Понуђач:</w:t>
      </w:r>
    </w:p>
    <w:p w:rsidR="00987BDC" w:rsidRPr="00AC47EA" w:rsidRDefault="00987BDC" w:rsidP="00987BDC">
      <w:pPr>
        <w:rPr>
          <w:rFonts w:ascii="Arial" w:hAnsi="Arial" w:cs="Arial"/>
          <w:b/>
          <w:bCs/>
          <w:i/>
          <w:color w:val="auto"/>
        </w:rPr>
      </w:pPr>
      <w:r w:rsidRPr="00AC47EA">
        <w:rPr>
          <w:rFonts w:ascii="Arial" w:hAnsi="Arial" w:cs="Arial"/>
        </w:rPr>
        <w:t xml:space="preserve">Датум:_____________                         </w:t>
      </w:r>
      <w:r>
        <w:rPr>
          <w:rFonts w:ascii="Arial" w:hAnsi="Arial" w:cs="Arial"/>
        </w:rPr>
        <w:tab/>
      </w:r>
      <w:r>
        <w:rPr>
          <w:rFonts w:ascii="Arial" w:hAnsi="Arial" w:cs="Arial"/>
        </w:rPr>
        <w:tab/>
      </w:r>
      <w:r>
        <w:rPr>
          <w:rFonts w:ascii="Arial" w:hAnsi="Arial" w:cs="Arial"/>
        </w:rPr>
        <w:tab/>
      </w:r>
      <w:r w:rsidRPr="00AC47EA">
        <w:rPr>
          <w:rFonts w:ascii="Arial" w:hAnsi="Arial" w:cs="Arial"/>
        </w:rPr>
        <w:t xml:space="preserve">_____________________                                                        </w:t>
      </w:r>
    </w:p>
    <w:p w:rsidR="00987BDC" w:rsidRPr="00AC47EA" w:rsidRDefault="00987BDC" w:rsidP="00987BDC">
      <w:pPr>
        <w:pStyle w:val="BodyText2"/>
        <w:spacing w:line="100" w:lineRule="atLeast"/>
        <w:jc w:val="both"/>
        <w:rPr>
          <w:rFonts w:ascii="Arial" w:hAnsi="Arial" w:cs="Arial"/>
          <w:b/>
          <w:bCs/>
          <w:i/>
          <w:color w:val="auto"/>
        </w:rPr>
      </w:pPr>
    </w:p>
    <w:p w:rsidR="00987BDC" w:rsidRPr="00447B01" w:rsidRDefault="00987BDC" w:rsidP="00987BDC">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w:t>
      </w:r>
      <w:r w:rsidRPr="00447B01">
        <w:rPr>
          <w:rFonts w:ascii="Arial" w:hAnsi="Arial" w:cs="Arial"/>
          <w:bCs/>
          <w:iCs/>
          <w:color w:val="auto"/>
        </w:rPr>
        <w:t>,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447B01">
        <w:rPr>
          <w:rFonts w:ascii="Arial" w:hAnsi="Arial" w:cs="Arial"/>
          <w:bCs/>
          <w:i/>
          <w:iCs/>
          <w:color w:val="auto"/>
          <w:sz w:val="22"/>
          <w:szCs w:val="22"/>
        </w:rPr>
        <w:t xml:space="preserve">. </w:t>
      </w:r>
    </w:p>
    <w:p w:rsidR="00987BDC" w:rsidRDefault="00987BDC" w:rsidP="00987BDC">
      <w:pPr>
        <w:jc w:val="center"/>
        <w:rPr>
          <w:rFonts w:ascii="Arial" w:hAnsi="Arial" w:cs="Arial"/>
          <w:b/>
          <w:bCs/>
          <w:sz w:val="28"/>
          <w:szCs w:val="28"/>
          <w:lang w:val="sr-Cyrl-CS"/>
        </w:rPr>
      </w:pPr>
    </w:p>
    <w:p w:rsidR="00987BDC" w:rsidRDefault="00987BDC" w:rsidP="00987BDC">
      <w:pPr>
        <w:jc w:val="center"/>
        <w:rPr>
          <w:rFonts w:ascii="Arial" w:hAnsi="Arial" w:cs="Arial"/>
          <w:b/>
          <w:bCs/>
          <w:sz w:val="28"/>
          <w:szCs w:val="28"/>
          <w:lang w:val="sr-Cyrl-CS"/>
        </w:rPr>
      </w:pPr>
    </w:p>
    <w:p w:rsidR="00987BDC" w:rsidRPr="00AC47EA" w:rsidRDefault="00987BDC" w:rsidP="00987BDC">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987BDC" w:rsidRPr="00AC47EA" w:rsidRDefault="00987BDC" w:rsidP="00987BDC">
      <w:pPr>
        <w:jc w:val="right"/>
        <w:rPr>
          <w:rFonts w:ascii="Arial" w:hAnsi="Arial" w:cs="Arial"/>
          <w:b/>
          <w:bCs/>
          <w:sz w:val="28"/>
          <w:szCs w:val="28"/>
        </w:rPr>
      </w:pPr>
    </w:p>
    <w:p w:rsidR="00987BDC" w:rsidRPr="00AC47EA" w:rsidRDefault="00987BDC" w:rsidP="00987BDC">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75.ЗЈН</w:t>
      </w:r>
    </w:p>
    <w:p w:rsidR="00987BDC" w:rsidRDefault="00987BDC" w:rsidP="00987BDC">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87BDC" w:rsidRDefault="00987BDC" w:rsidP="00987BDC">
      <w:pPr>
        <w:jc w:val="center"/>
        <w:rPr>
          <w:rFonts w:ascii="Arial" w:hAnsi="Arial" w:cs="Arial"/>
          <w:b/>
          <w:bCs/>
        </w:rPr>
      </w:pPr>
    </w:p>
    <w:p w:rsidR="00987BDC" w:rsidRPr="00AC47EA" w:rsidRDefault="00987BDC" w:rsidP="00987BDC">
      <w:pPr>
        <w:jc w:val="center"/>
        <w:rPr>
          <w:rFonts w:ascii="Arial" w:hAnsi="Arial" w:cs="Arial"/>
          <w:b/>
          <w:bCs/>
        </w:rPr>
      </w:pPr>
    </w:p>
    <w:p w:rsidR="00987BDC" w:rsidRPr="00AC47EA" w:rsidRDefault="00987BDC" w:rsidP="00987BDC">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987BDC" w:rsidRPr="00AC47EA" w:rsidRDefault="00987BDC" w:rsidP="00987BDC">
      <w:pPr>
        <w:jc w:val="both"/>
        <w:rPr>
          <w:rFonts w:ascii="Arial" w:hAnsi="Arial" w:cs="Arial"/>
        </w:rPr>
      </w:pPr>
    </w:p>
    <w:p w:rsidR="00987BDC" w:rsidRPr="00AC47EA" w:rsidRDefault="00987BDC" w:rsidP="00987BDC">
      <w:pPr>
        <w:jc w:val="center"/>
        <w:rPr>
          <w:rFonts w:ascii="Arial" w:hAnsi="Arial" w:cs="Arial"/>
          <w:b/>
        </w:rPr>
      </w:pPr>
      <w:r w:rsidRPr="00AC47EA">
        <w:rPr>
          <w:rFonts w:ascii="Arial" w:hAnsi="Arial" w:cs="Arial"/>
          <w:b/>
        </w:rPr>
        <w:t>И З Ј А В У</w:t>
      </w:r>
    </w:p>
    <w:p w:rsidR="00987BDC" w:rsidRPr="00AC47EA" w:rsidRDefault="00987BDC" w:rsidP="00987BDC">
      <w:pPr>
        <w:jc w:val="center"/>
        <w:rPr>
          <w:rFonts w:ascii="Arial" w:hAnsi="Arial" w:cs="Arial"/>
        </w:rPr>
      </w:pPr>
    </w:p>
    <w:p w:rsidR="00987BDC" w:rsidRDefault="00987BDC" w:rsidP="00987BDC">
      <w:pPr>
        <w:jc w:val="both"/>
        <w:rPr>
          <w:rFonts w:ascii="Arial" w:hAnsi="Arial" w:cs="Arial"/>
          <w:lang w:val="sr-Cyrl-CS"/>
        </w:rPr>
      </w:pPr>
    </w:p>
    <w:p w:rsidR="00987BDC" w:rsidRDefault="00987BDC" w:rsidP="00987BDC">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________________________________________________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rPr>
        <w:t xml:space="preserve">у поступку јавне набавке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sidRPr="00251513">
        <w:rPr>
          <w:rFonts w:ascii="Arial" w:hAnsi="Arial" w:cs="Arial"/>
          <w:b/>
        </w:rPr>
        <w:t>,</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Pr="00F17DE9">
        <w:rPr>
          <w:rFonts w:ascii="Arial" w:hAnsi="Arial" w:cs="Arial"/>
          <w:lang w:val="sr-Cyrl-CS"/>
        </w:rPr>
        <w:t>4</w:t>
      </w:r>
      <w:r>
        <w:rPr>
          <w:rFonts w:ascii="Arial" w:hAnsi="Arial" w:cs="Arial"/>
          <w:lang w:val="sr-Cyrl-CS"/>
        </w:rPr>
        <w:t>/</w:t>
      </w:r>
      <w:r>
        <w:rPr>
          <w:rFonts w:ascii="Arial" w:hAnsi="Arial" w:cs="Arial"/>
        </w:rPr>
        <w:t>20</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Pr>
          <w:rFonts w:ascii="Arial" w:hAnsi="Arial" w:cs="Arial"/>
          <w:lang w:val="ru-RU"/>
        </w:rPr>
        <w:t>1.2.</w:t>
      </w:r>
      <w:r>
        <w:rPr>
          <w:rFonts w:ascii="Arial" w:hAnsi="Arial" w:cs="Arial"/>
        </w:rPr>
        <w:t>9</w:t>
      </w:r>
      <w:r>
        <w:rPr>
          <w:rFonts w:ascii="Arial" w:hAnsi="Arial" w:cs="Arial"/>
          <w:lang w:val="ru-RU"/>
        </w:rPr>
        <w:t>/</w:t>
      </w:r>
      <w:r>
        <w:rPr>
          <w:rFonts w:ascii="Arial" w:hAnsi="Arial" w:cs="Arial"/>
        </w:rPr>
        <w:t>20</w:t>
      </w:r>
      <w:r>
        <w:rPr>
          <w:rFonts w:ascii="Arial" w:hAnsi="Arial" w:cs="Arial"/>
          <w:lang w:val="ru-RU"/>
        </w:rPr>
        <w:t>,</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987BDC" w:rsidRPr="001D78E6" w:rsidRDefault="00987BDC" w:rsidP="00987BDC">
      <w:pPr>
        <w:jc w:val="both"/>
        <w:rPr>
          <w:rFonts w:ascii="Arial" w:hAnsi="Arial" w:cs="Arial"/>
          <w:iCs/>
        </w:rPr>
      </w:pPr>
    </w:p>
    <w:p w:rsidR="00987BDC" w:rsidRPr="00AC47EA" w:rsidRDefault="00987BDC" w:rsidP="00987BDC">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987BDC" w:rsidRPr="00AC47EA" w:rsidRDefault="00987BDC" w:rsidP="00987BDC">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987BDC" w:rsidRPr="00AC47EA" w:rsidRDefault="00987BDC" w:rsidP="00987BDC">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987BDC" w:rsidRPr="00386E5E" w:rsidRDefault="00987BDC" w:rsidP="00987BDC">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987BDC" w:rsidRPr="00C75169" w:rsidRDefault="00987BDC" w:rsidP="00987BDC">
      <w:pPr>
        <w:pStyle w:val="ListParagraph"/>
        <w:ind w:left="1080"/>
        <w:jc w:val="both"/>
        <w:rPr>
          <w:rFonts w:ascii="Arial" w:hAnsi="Arial" w:cs="Arial"/>
          <w:iCs/>
          <w:lang w:val="sr-Cyrl-CS"/>
        </w:rPr>
      </w:pPr>
    </w:p>
    <w:p w:rsidR="00987BDC" w:rsidRPr="00AC47EA" w:rsidRDefault="00987BDC" w:rsidP="00987BDC">
      <w:pPr>
        <w:pStyle w:val="ListParagraph"/>
        <w:jc w:val="both"/>
        <w:rPr>
          <w:rFonts w:ascii="Arial" w:hAnsi="Arial" w:cs="Arial"/>
          <w:iCs/>
        </w:rPr>
      </w:pPr>
    </w:p>
    <w:p w:rsidR="00987BDC" w:rsidRPr="00AC47EA" w:rsidRDefault="00987BDC" w:rsidP="00987BDC">
      <w:pPr>
        <w:jc w:val="both"/>
        <w:rPr>
          <w:rFonts w:ascii="Arial" w:hAnsi="Arial" w:cs="Arial"/>
          <w:i/>
          <w:lang w:val="sr-Cyrl-CS"/>
        </w:rPr>
      </w:pPr>
    </w:p>
    <w:p w:rsidR="00987BDC" w:rsidRPr="00AC47EA" w:rsidRDefault="00987BDC" w:rsidP="00987BDC">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987BDC" w:rsidRPr="00AC47EA" w:rsidRDefault="00987BDC" w:rsidP="00987BDC">
      <w:pPr>
        <w:rPr>
          <w:rFonts w:ascii="Arial" w:hAnsi="Arial" w:cs="Arial"/>
          <w:b/>
          <w:bCs/>
          <w:i/>
          <w:color w:val="auto"/>
        </w:rPr>
      </w:pPr>
      <w:r w:rsidRPr="00AC47EA">
        <w:rPr>
          <w:rFonts w:ascii="Arial" w:hAnsi="Arial" w:cs="Arial"/>
        </w:rPr>
        <w:t xml:space="preserve">Датум:_____________                         </w:t>
      </w:r>
      <w:r>
        <w:rPr>
          <w:rFonts w:ascii="Arial" w:hAnsi="Arial" w:cs="Arial"/>
        </w:rPr>
        <w:tab/>
      </w:r>
      <w:r>
        <w:rPr>
          <w:rFonts w:ascii="Arial" w:hAnsi="Arial" w:cs="Arial"/>
        </w:rPr>
        <w:tab/>
      </w:r>
      <w:r>
        <w:rPr>
          <w:rFonts w:ascii="Arial" w:hAnsi="Arial" w:cs="Arial"/>
        </w:rPr>
        <w:tab/>
      </w:r>
      <w:r w:rsidRPr="00AC47EA">
        <w:rPr>
          <w:rFonts w:ascii="Arial" w:hAnsi="Arial" w:cs="Arial"/>
        </w:rPr>
        <w:t xml:space="preserve">_____________________                                                        </w:t>
      </w:r>
    </w:p>
    <w:p w:rsidR="00987BDC" w:rsidRPr="00AC47EA" w:rsidRDefault="00987BDC" w:rsidP="00987BDC">
      <w:pPr>
        <w:pStyle w:val="BodyText2"/>
        <w:spacing w:line="100" w:lineRule="atLeast"/>
        <w:jc w:val="both"/>
        <w:rPr>
          <w:rFonts w:ascii="Arial" w:hAnsi="Arial" w:cs="Arial"/>
          <w:b/>
          <w:bCs/>
          <w:i/>
          <w:color w:val="auto"/>
        </w:rPr>
      </w:pPr>
    </w:p>
    <w:p w:rsidR="00987BDC" w:rsidRPr="00C75169" w:rsidRDefault="00987BDC" w:rsidP="00987BDC">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987BDC" w:rsidRDefault="00987BDC" w:rsidP="00987BDC">
      <w:pPr>
        <w:rPr>
          <w:rFonts w:ascii="Arial" w:hAnsi="Arial" w:cs="Arial"/>
          <w:b/>
          <w:bCs/>
        </w:rPr>
      </w:pPr>
    </w:p>
    <w:p w:rsidR="00987BDC" w:rsidRDefault="00987BDC" w:rsidP="00987BDC">
      <w:pPr>
        <w:rPr>
          <w:rFonts w:ascii="Arial" w:hAnsi="Arial" w:cs="Arial"/>
          <w:b/>
          <w:bCs/>
          <w:lang w:val="sr-Cyrl-CS"/>
        </w:rPr>
      </w:pPr>
    </w:p>
    <w:p w:rsidR="00987BDC" w:rsidRPr="00EC1BC6" w:rsidRDefault="00987BDC" w:rsidP="00987BDC">
      <w:pPr>
        <w:rPr>
          <w:rFonts w:ascii="Arial" w:hAnsi="Arial" w:cs="Arial"/>
          <w:b/>
          <w:bCs/>
          <w:lang w:val="sr-Cyrl-CS"/>
        </w:rPr>
      </w:pPr>
    </w:p>
    <w:p w:rsidR="00987BDC" w:rsidRPr="008566BF" w:rsidRDefault="00987BDC" w:rsidP="00987BDC">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987BDC" w:rsidRDefault="00987BDC" w:rsidP="00987BDC">
      <w:pPr>
        <w:shd w:val="clear" w:color="auto" w:fill="C6D9F1"/>
        <w:jc w:val="center"/>
        <w:rPr>
          <w:rFonts w:ascii="Arial" w:hAnsi="Arial" w:cs="Arial"/>
          <w:b/>
          <w:bCs/>
          <w:i/>
          <w:iCs/>
          <w:sz w:val="28"/>
          <w:szCs w:val="28"/>
        </w:rPr>
      </w:pPr>
    </w:p>
    <w:p w:rsidR="00987BDC" w:rsidRDefault="00987BDC" w:rsidP="00987BDC">
      <w:pPr>
        <w:jc w:val="center"/>
        <w:rPr>
          <w:rFonts w:ascii="Arial" w:hAnsi="Arial" w:cs="Arial"/>
          <w:b/>
          <w:bCs/>
          <w:i/>
          <w:iCs/>
        </w:rPr>
      </w:pPr>
    </w:p>
    <w:p w:rsidR="00987BDC" w:rsidRDefault="00987BDC" w:rsidP="00987BDC">
      <w:pPr>
        <w:jc w:val="center"/>
        <w:rPr>
          <w:rFonts w:ascii="Arial" w:hAnsi="Arial" w:cs="Arial"/>
          <w:b/>
          <w:bCs/>
          <w:i/>
          <w:iCs/>
          <w:lang w:val="sr-Cyrl-CS"/>
        </w:rPr>
      </w:pPr>
      <w:r>
        <w:rPr>
          <w:rFonts w:ascii="Arial" w:hAnsi="Arial" w:cs="Arial"/>
          <w:b/>
          <w:bCs/>
          <w:i/>
          <w:iCs/>
        </w:rPr>
        <w:t xml:space="preserve">УГОВОР </w:t>
      </w:r>
    </w:p>
    <w:p w:rsidR="00987BDC" w:rsidRDefault="00987BDC" w:rsidP="00987BDC">
      <w:pPr>
        <w:jc w:val="center"/>
        <w:rPr>
          <w:rFonts w:ascii="Arial" w:hAnsi="Arial" w:cs="Arial"/>
          <w:b/>
          <w:bCs/>
          <w:i/>
          <w:iCs/>
          <w:lang w:val="sr-Cyrl-CS"/>
        </w:rPr>
      </w:pPr>
      <w:r>
        <w:rPr>
          <w:rFonts w:ascii="Arial" w:hAnsi="Arial" w:cs="Arial"/>
          <w:b/>
          <w:bCs/>
          <w:i/>
          <w:iCs/>
          <w:lang w:val="sr-Cyrl-CS"/>
        </w:rPr>
        <w:t>о</w:t>
      </w:r>
    </w:p>
    <w:p w:rsidR="00987BDC" w:rsidRDefault="00987BDC" w:rsidP="00987BDC">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w:t>
      </w:r>
      <w:r>
        <w:rPr>
          <w:rFonts w:ascii="Arial" w:eastAsia="TimesNewRomanPS-BoldMT" w:hAnsi="Arial" w:cs="Arial"/>
          <w:b/>
          <w:bCs/>
          <w:i/>
        </w:rPr>
        <w:t>у</w:t>
      </w:r>
      <w:r w:rsidRPr="00140E53">
        <w:rPr>
          <w:rFonts w:ascii="Arial" w:eastAsia="TimesNewRomanPS-BoldMT" w:hAnsi="Arial" w:cs="Arial"/>
          <w:b/>
          <w:bCs/>
          <w:i/>
        </w:rPr>
        <w:t>слуге превоза каменог агрегата за потребе насипања и редовног одржавања локалних и некатегорисаних путева</w:t>
      </w:r>
    </w:p>
    <w:p w:rsidR="00987BDC" w:rsidRPr="00B13D61" w:rsidRDefault="00987BDC" w:rsidP="00987BDC">
      <w:pPr>
        <w:tabs>
          <w:tab w:val="left" w:pos="360"/>
        </w:tabs>
        <w:spacing w:line="240" w:lineRule="auto"/>
        <w:rPr>
          <w:rFonts w:ascii="Arial" w:hAnsi="Arial" w:cs="Arial"/>
          <w:b/>
          <w:bCs/>
          <w:i/>
        </w:rPr>
      </w:pPr>
    </w:p>
    <w:p w:rsidR="00987BDC" w:rsidRPr="006306CC" w:rsidRDefault="00987BDC" w:rsidP="00987BDC">
      <w:pPr>
        <w:rPr>
          <w:rFonts w:ascii="Arial" w:hAnsi="Arial" w:cs="Arial"/>
          <w:i/>
          <w:iCs/>
        </w:rPr>
      </w:pPr>
    </w:p>
    <w:p w:rsidR="00987BDC" w:rsidRDefault="00987BDC" w:rsidP="00987BDC">
      <w:pPr>
        <w:rPr>
          <w:rFonts w:ascii="Arial" w:hAnsi="Arial" w:cs="Arial"/>
          <w:b/>
          <w:i/>
          <w:iCs/>
          <w:lang w:val="sr-Cyrl-CS"/>
        </w:rPr>
      </w:pPr>
      <w:r>
        <w:rPr>
          <w:rFonts w:ascii="Arial" w:hAnsi="Arial" w:cs="Arial"/>
          <w:b/>
          <w:i/>
          <w:iCs/>
        </w:rPr>
        <w:t>Закључен између:</w:t>
      </w:r>
    </w:p>
    <w:p w:rsidR="00987BDC" w:rsidRPr="00C86C6C" w:rsidRDefault="00987BDC" w:rsidP="00987BDC">
      <w:pPr>
        <w:rPr>
          <w:rFonts w:ascii="Arial" w:hAnsi="Arial" w:cs="Arial"/>
          <w:i/>
          <w:iCs/>
          <w:lang w:val="sr-Cyrl-CS"/>
        </w:rPr>
      </w:pPr>
    </w:p>
    <w:p w:rsidR="00987BDC" w:rsidRPr="00493935" w:rsidRDefault="00987BDC" w:rsidP="00987BDC">
      <w:pPr>
        <w:numPr>
          <w:ilvl w:val="0"/>
          <w:numId w:val="19"/>
        </w:numPr>
        <w:ind w:left="360"/>
        <w:jc w:val="both"/>
        <w:rPr>
          <w:rFonts w:ascii="Arial" w:hAnsi="Arial" w:cs="Arial"/>
          <w:iCs/>
          <w:lang w:val="sr-Cyrl-CS"/>
        </w:rPr>
      </w:pPr>
      <w:r w:rsidRPr="00493935">
        <w:rPr>
          <w:rFonts w:ascii="Arial" w:hAnsi="Arial" w:cs="Arial"/>
          <w:b/>
          <w:iCs/>
          <w:lang w:val="sr-Cyrl-CS"/>
        </w:rPr>
        <w:t>Општинске управе</w:t>
      </w:r>
      <w:r>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rPr>
        <w:t>I</w:t>
      </w:r>
      <w:r>
        <w:rPr>
          <w:rFonts w:ascii="Arial" w:hAnsi="Arial" w:cs="Arial"/>
          <w:iCs/>
        </w:rPr>
        <w:t xml:space="preserve"> бр. 32</w:t>
      </w:r>
      <w:r w:rsidRPr="00493935">
        <w:rPr>
          <w:rFonts w:ascii="Arial" w:hAnsi="Arial" w:cs="Arial"/>
          <w:iCs/>
          <w:lang w:val="ru-RU"/>
        </w:rPr>
        <w:t>, ПИБ</w:t>
      </w:r>
      <w:r>
        <w:rPr>
          <w:rFonts w:ascii="Arial" w:hAnsi="Arial" w:cs="Arial"/>
          <w:iCs/>
          <w:lang w:val="ru-RU"/>
        </w:rPr>
        <w:t>:</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 xml:space="preserve">,бројрачуна: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заступаначелница Нина Јевтић </w:t>
      </w:r>
      <w:r>
        <w:rPr>
          <w:rFonts w:ascii="Arial" w:hAnsi="Arial" w:cs="Arial"/>
          <w:bCs/>
          <w:iCs/>
          <w:lang w:val="ru-RU"/>
        </w:rPr>
        <w:t>(</w:t>
      </w:r>
      <w:r w:rsidRPr="00493935">
        <w:rPr>
          <w:rFonts w:ascii="Arial" w:hAnsi="Arial" w:cs="Arial"/>
          <w:bCs/>
          <w:iCs/>
          <w:lang w:val="ru-RU"/>
        </w:rPr>
        <w:t>у даљем тексту</w:t>
      </w:r>
      <w:r>
        <w:rPr>
          <w:rFonts w:ascii="Arial" w:hAnsi="Arial" w:cs="Arial"/>
          <w:bCs/>
          <w:iCs/>
          <w:lang w:val="ru-RU"/>
        </w:rPr>
        <w:t>:«</w:t>
      </w:r>
      <w:r w:rsidRPr="00493935">
        <w:rPr>
          <w:rFonts w:ascii="Arial" w:hAnsi="Arial" w:cs="Arial"/>
          <w:bCs/>
          <w:iCs/>
          <w:lang w:val="ru-RU"/>
        </w:rPr>
        <w:t>Наручилац</w:t>
      </w:r>
      <w:r>
        <w:rPr>
          <w:rFonts w:ascii="Arial" w:hAnsi="Arial" w:cs="Arial"/>
          <w:bCs/>
          <w:iCs/>
          <w:lang w:val="ru-RU"/>
        </w:rPr>
        <w:t>»</w:t>
      </w:r>
      <w:r w:rsidRPr="00493935">
        <w:rPr>
          <w:rFonts w:ascii="Arial" w:hAnsi="Arial" w:cs="Arial"/>
          <w:bCs/>
          <w:iCs/>
          <w:lang w:val="ru-RU"/>
        </w:rPr>
        <w:t>)</w:t>
      </w:r>
    </w:p>
    <w:p w:rsidR="00987BDC" w:rsidRDefault="00987BDC" w:rsidP="00987BDC">
      <w:pPr>
        <w:rPr>
          <w:rFonts w:ascii="Arial" w:hAnsi="Arial" w:cs="Arial"/>
          <w:i/>
          <w:iCs/>
        </w:rPr>
      </w:pPr>
    </w:p>
    <w:p w:rsidR="00987BDC" w:rsidRDefault="00987BDC" w:rsidP="00987BDC">
      <w:pPr>
        <w:rPr>
          <w:rFonts w:ascii="Arial" w:hAnsi="Arial" w:cs="Arial"/>
          <w:i/>
          <w:iCs/>
        </w:rPr>
      </w:pPr>
      <w:r>
        <w:rPr>
          <w:rFonts w:ascii="Arial" w:hAnsi="Arial" w:cs="Arial"/>
          <w:i/>
          <w:iCs/>
        </w:rPr>
        <w:t>и</w:t>
      </w:r>
    </w:p>
    <w:p w:rsidR="00987BDC" w:rsidRDefault="00987BDC" w:rsidP="00987BDC">
      <w:pPr>
        <w:rPr>
          <w:rFonts w:ascii="Arial" w:hAnsi="Arial" w:cs="Arial"/>
          <w:i/>
          <w:iCs/>
        </w:rPr>
      </w:pPr>
    </w:p>
    <w:p w:rsidR="00987BDC" w:rsidRPr="00F17DE9" w:rsidRDefault="00987BDC" w:rsidP="00987BDC">
      <w:pPr>
        <w:pStyle w:val="ListParagraph"/>
        <w:numPr>
          <w:ilvl w:val="0"/>
          <w:numId w:val="19"/>
        </w:numPr>
        <w:tabs>
          <w:tab w:val="left" w:pos="360"/>
        </w:tabs>
        <w:ind w:left="360"/>
        <w:jc w:val="both"/>
        <w:rPr>
          <w:rFonts w:ascii="Arial" w:hAnsi="Arial" w:cs="Arial"/>
          <w:iCs/>
        </w:rPr>
      </w:pPr>
      <w:r w:rsidRPr="00EC1BC6">
        <w:rPr>
          <w:rFonts w:ascii="Arial" w:hAnsi="Arial" w:cs="Arial"/>
          <w:bCs/>
          <w:iCs/>
          <w:lang w:val="ru-RU"/>
        </w:rPr>
        <w:t>________________________________________________________</w:t>
      </w:r>
      <w:r>
        <w:rPr>
          <w:rFonts w:ascii="Arial" w:hAnsi="Arial" w:cs="Arial"/>
          <w:bCs/>
          <w:iCs/>
          <w:lang w:val="ru-RU"/>
        </w:rPr>
        <w:t>___</w:t>
      </w:r>
      <w:r w:rsidRPr="00EC1BC6">
        <w:rPr>
          <w:rFonts w:ascii="Arial" w:hAnsi="Arial" w:cs="Arial"/>
          <w:bCs/>
          <w:iCs/>
          <w:lang w:val="ru-RU"/>
        </w:rPr>
        <w:t xml:space="preserve">_____, </w:t>
      </w:r>
    </w:p>
    <w:p w:rsidR="00987BDC" w:rsidRDefault="00987BDC" w:rsidP="00987BDC">
      <w:pPr>
        <w:pStyle w:val="ListParagraph"/>
        <w:tabs>
          <w:tab w:val="left" w:pos="360"/>
        </w:tabs>
        <w:ind w:left="360"/>
        <w:jc w:val="both"/>
        <w:rPr>
          <w:rFonts w:ascii="Arial" w:hAnsi="Arial" w:cs="Arial"/>
          <w:bCs/>
          <w:iCs/>
          <w:lang w:val="ru-RU"/>
        </w:rPr>
      </w:pPr>
    </w:p>
    <w:p w:rsidR="00987BDC" w:rsidRPr="0016192E" w:rsidRDefault="00987BDC" w:rsidP="00987BDC">
      <w:pPr>
        <w:pStyle w:val="ListParagraph"/>
        <w:tabs>
          <w:tab w:val="left" w:pos="360"/>
        </w:tabs>
        <w:ind w:left="360"/>
        <w:jc w:val="both"/>
        <w:rPr>
          <w:rFonts w:ascii="Arial" w:hAnsi="Arial" w:cs="Arial"/>
          <w:iCs/>
        </w:rPr>
      </w:pPr>
      <w:r w:rsidRPr="00EC1BC6">
        <w:rPr>
          <w:rFonts w:ascii="Arial" w:hAnsi="Arial" w:cs="Arial"/>
          <w:iCs/>
        </w:rPr>
        <w:t xml:space="preserve">са седиштем у </w:t>
      </w:r>
      <w:r>
        <w:rPr>
          <w:rFonts w:ascii="Arial" w:hAnsi="Arial" w:cs="Arial"/>
          <w:iCs/>
        </w:rPr>
        <w:t>____________________________, улица _________________</w:t>
      </w:r>
      <w:r w:rsidRPr="00EC1BC6">
        <w:rPr>
          <w:rFonts w:ascii="Arial" w:hAnsi="Arial" w:cs="Arial"/>
          <w:iCs/>
        </w:rPr>
        <w:t>, ПИБ:</w:t>
      </w:r>
      <w:r>
        <w:rPr>
          <w:rFonts w:ascii="Arial" w:hAnsi="Arial" w:cs="Arial"/>
          <w:iCs/>
        </w:rPr>
        <w:t>__________________,</w:t>
      </w:r>
      <w:r w:rsidRPr="00EC1BC6">
        <w:rPr>
          <w:rFonts w:ascii="Arial" w:hAnsi="Arial" w:cs="Arial"/>
          <w:iCs/>
        </w:rPr>
        <w:t xml:space="preserve"> Матични број: </w:t>
      </w:r>
      <w:r>
        <w:rPr>
          <w:rFonts w:ascii="Arial" w:hAnsi="Arial" w:cs="Arial"/>
          <w:iCs/>
        </w:rPr>
        <w:t>____________________________,</w:t>
      </w:r>
    </w:p>
    <w:p w:rsidR="00987BDC" w:rsidRDefault="00987BDC" w:rsidP="00987BDC">
      <w:pPr>
        <w:tabs>
          <w:tab w:val="left" w:pos="360"/>
        </w:tabs>
        <w:ind w:left="360"/>
        <w:jc w:val="both"/>
        <w:rPr>
          <w:rFonts w:ascii="Arial" w:hAnsi="Arial" w:cs="Arial"/>
          <w:bCs/>
          <w:iCs/>
          <w:lang w:val="ru-RU"/>
        </w:rPr>
      </w:pPr>
      <w:r>
        <w:rPr>
          <w:rFonts w:ascii="Arial" w:hAnsi="Arial" w:cs="Arial"/>
          <w:iCs/>
        </w:rPr>
        <w:t>Број рачуна: _______________________ Назив банке:__________________,</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тексту:«Извршилац») </w:t>
      </w:r>
    </w:p>
    <w:p w:rsidR="00987BDC" w:rsidRDefault="00987BDC" w:rsidP="00987BDC">
      <w:pPr>
        <w:tabs>
          <w:tab w:val="left" w:pos="360"/>
        </w:tabs>
        <w:ind w:left="360"/>
        <w:jc w:val="both"/>
        <w:rPr>
          <w:rFonts w:ascii="Arial" w:hAnsi="Arial" w:cs="Arial"/>
          <w:bCs/>
          <w:iCs/>
          <w:lang w:val="ru-RU"/>
        </w:rPr>
      </w:pPr>
    </w:p>
    <w:p w:rsidR="00987BDC" w:rsidRDefault="00987BDC" w:rsidP="00987BDC">
      <w:pPr>
        <w:tabs>
          <w:tab w:val="left" w:pos="360"/>
        </w:tabs>
        <w:ind w:left="360"/>
        <w:jc w:val="both"/>
        <w:rPr>
          <w:rFonts w:ascii="Arial" w:hAnsi="Arial" w:cs="Arial"/>
          <w:bCs/>
          <w:iCs/>
          <w:lang w:val="ru-RU"/>
        </w:rPr>
      </w:pPr>
      <w:r>
        <w:rPr>
          <w:rFonts w:ascii="Arial" w:hAnsi="Arial" w:cs="Arial"/>
          <w:bCs/>
          <w:iCs/>
          <w:lang w:val="ru-RU"/>
        </w:rPr>
        <w:t>или</w:t>
      </w:r>
    </w:p>
    <w:p w:rsidR="00987BDC" w:rsidRDefault="00987BDC" w:rsidP="00987BDC">
      <w:pPr>
        <w:ind w:left="720"/>
        <w:jc w:val="both"/>
        <w:rPr>
          <w:rFonts w:ascii="Arial" w:hAnsi="Arial" w:cs="Arial"/>
          <w:bCs/>
          <w:iCs/>
          <w:lang w:val="ru-RU"/>
        </w:rPr>
      </w:pPr>
    </w:p>
    <w:p w:rsidR="00987BDC" w:rsidRDefault="00987BDC" w:rsidP="00987BDC">
      <w:pPr>
        <w:ind w:left="720" w:hanging="360"/>
        <w:jc w:val="both"/>
        <w:rPr>
          <w:rFonts w:ascii="Arial" w:hAnsi="Arial" w:cs="Arial"/>
          <w:bCs/>
          <w:iCs/>
          <w:lang w:val="ru-RU"/>
        </w:rPr>
      </w:pPr>
      <w:r>
        <w:rPr>
          <w:rFonts w:ascii="Arial" w:hAnsi="Arial" w:cs="Arial"/>
          <w:lang w:val="ru-RU"/>
        </w:rPr>
        <w:t>Носилац посла ___________________________________________________</w:t>
      </w:r>
    </w:p>
    <w:p w:rsidR="00987BDC" w:rsidRPr="0016192E" w:rsidRDefault="00987BDC" w:rsidP="00987BDC">
      <w:pPr>
        <w:ind w:left="720" w:hanging="360"/>
        <w:jc w:val="center"/>
        <w:rPr>
          <w:rFonts w:ascii="Arial" w:hAnsi="Arial" w:cs="Arial"/>
          <w:bCs/>
          <w:iCs/>
          <w:lang w:val="ru-RU"/>
        </w:rPr>
      </w:pPr>
      <w:r>
        <w:rPr>
          <w:rFonts w:ascii="Arial" w:hAnsi="Arial" w:cs="Arial"/>
          <w:i/>
          <w:iCs/>
          <w:sz w:val="18"/>
          <w:szCs w:val="18"/>
        </w:rPr>
        <w:t>(назив носиоца посла)</w:t>
      </w:r>
    </w:p>
    <w:p w:rsidR="00987BDC" w:rsidRDefault="00987BDC" w:rsidP="00987BDC">
      <w:pPr>
        <w:tabs>
          <w:tab w:val="left" w:pos="360"/>
        </w:tabs>
        <w:ind w:left="360"/>
        <w:jc w:val="both"/>
        <w:rPr>
          <w:rFonts w:ascii="Arial" w:hAnsi="Arial" w:cs="Arial"/>
          <w:bCs/>
          <w:iCs/>
          <w:lang w:val="ru-RU"/>
        </w:rPr>
      </w:pPr>
      <w:r>
        <w:rPr>
          <w:rFonts w:ascii="Arial" w:hAnsi="Arial" w:cs="Arial"/>
          <w:bCs/>
          <w:iCs/>
          <w:lang w:val="ru-RU"/>
        </w:rPr>
        <w:t>адреса:_______________________________________,ПИБ:______________,</w:t>
      </w:r>
    </w:p>
    <w:p w:rsidR="00987BDC" w:rsidRDefault="00987BDC" w:rsidP="00987BDC">
      <w:pPr>
        <w:ind w:left="360"/>
        <w:jc w:val="both"/>
        <w:rPr>
          <w:rFonts w:ascii="Arial" w:hAnsi="Arial" w:cs="Arial"/>
          <w:lang w:val="ru-RU"/>
        </w:rPr>
      </w:pPr>
      <w:r>
        <w:rPr>
          <w:rFonts w:ascii="Arial" w:hAnsi="Arial" w:cs="Arial"/>
          <w:bCs/>
          <w:iCs/>
          <w:lang w:val="ru-RU"/>
        </w:rPr>
        <w:t>матични број: _____________, број рачуна: ___________________________</w:t>
      </w:r>
      <w:r>
        <w:rPr>
          <w:rFonts w:ascii="Arial" w:hAnsi="Arial" w:cs="Arial"/>
          <w:lang w:val="ru-RU"/>
        </w:rPr>
        <w:t xml:space="preserve"> кога заступа 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987BDC" w:rsidRDefault="00987BDC" w:rsidP="00987BDC">
      <w:pPr>
        <w:ind w:left="360"/>
        <w:jc w:val="both"/>
        <w:rPr>
          <w:rFonts w:ascii="Arial" w:hAnsi="Arial" w:cs="Arial"/>
          <w:lang w:val="ru-RU"/>
        </w:rPr>
      </w:pPr>
    </w:p>
    <w:p w:rsidR="00987BDC" w:rsidRDefault="00987BDC" w:rsidP="00987BDC">
      <w:pPr>
        <w:ind w:left="360"/>
        <w:jc w:val="both"/>
        <w:rPr>
          <w:rFonts w:ascii="Arial" w:hAnsi="Arial" w:cs="Arial"/>
          <w:lang w:val="ru-RU"/>
        </w:rPr>
      </w:pPr>
      <w:r>
        <w:rPr>
          <w:rFonts w:ascii="Arial" w:hAnsi="Arial" w:cs="Arial"/>
          <w:lang w:val="ru-RU"/>
        </w:rPr>
        <w:t>са члановима групе:</w:t>
      </w:r>
    </w:p>
    <w:p w:rsidR="00987BDC" w:rsidRDefault="00987BDC" w:rsidP="00987BDC">
      <w:pPr>
        <w:ind w:left="720"/>
        <w:jc w:val="both"/>
        <w:rPr>
          <w:rFonts w:ascii="Arial" w:hAnsi="Arial" w:cs="Arial"/>
          <w:lang w:val="ru-RU"/>
        </w:rPr>
      </w:pPr>
    </w:p>
    <w:p w:rsidR="00987BDC" w:rsidRDefault="00987BDC" w:rsidP="00987BDC">
      <w:pPr>
        <w:ind w:left="360"/>
        <w:jc w:val="both"/>
        <w:rPr>
          <w:rFonts w:ascii="Arial" w:hAnsi="Arial" w:cs="Arial"/>
          <w:lang w:val="ru-RU"/>
        </w:rPr>
      </w:pPr>
      <w:r>
        <w:rPr>
          <w:rFonts w:ascii="Arial" w:hAnsi="Arial" w:cs="Arial"/>
          <w:lang w:val="ru-RU"/>
        </w:rPr>
        <w:t xml:space="preserve">________________________________________________________________, </w:t>
      </w:r>
    </w:p>
    <w:p w:rsidR="00987BDC" w:rsidRDefault="00987BDC" w:rsidP="00987BDC">
      <w:pPr>
        <w:ind w:left="360"/>
        <w:jc w:val="center"/>
        <w:rPr>
          <w:rFonts w:ascii="Arial" w:hAnsi="Arial" w:cs="Arial"/>
          <w:lang w:val="ru-RU"/>
        </w:rPr>
      </w:pPr>
      <w:r>
        <w:rPr>
          <w:rFonts w:ascii="Arial" w:hAnsi="Arial" w:cs="Arial"/>
          <w:i/>
          <w:iCs/>
          <w:sz w:val="18"/>
          <w:szCs w:val="18"/>
        </w:rPr>
        <w:t>(назив члана групе)</w:t>
      </w:r>
    </w:p>
    <w:p w:rsidR="00987BDC" w:rsidRPr="0016192E" w:rsidRDefault="00987BDC" w:rsidP="00987BDC">
      <w:pPr>
        <w:ind w:left="360"/>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_______________________________________,ПИБ:______________, </w:t>
      </w:r>
    </w:p>
    <w:p w:rsidR="00987BDC" w:rsidRDefault="00987BDC" w:rsidP="00987BDC">
      <w:pPr>
        <w:ind w:left="720"/>
        <w:jc w:val="both"/>
        <w:rPr>
          <w:rFonts w:ascii="Arial" w:hAnsi="Arial" w:cs="Arial"/>
          <w:bCs/>
          <w:iCs/>
          <w:lang w:val="ru-RU"/>
        </w:rPr>
      </w:pPr>
    </w:p>
    <w:p w:rsidR="00987BDC" w:rsidRDefault="00987BDC" w:rsidP="00987BDC">
      <w:pPr>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987BDC" w:rsidRDefault="00987BDC" w:rsidP="00987BDC">
      <w:pPr>
        <w:ind w:left="720"/>
        <w:rPr>
          <w:rFonts w:ascii="Arial" w:hAnsi="Arial" w:cs="Arial"/>
          <w:i/>
          <w:iCs/>
          <w:sz w:val="18"/>
          <w:szCs w:val="18"/>
        </w:rPr>
      </w:pPr>
    </w:p>
    <w:p w:rsidR="00987BDC" w:rsidRDefault="00987BDC" w:rsidP="00987BDC">
      <w:pPr>
        <w:ind w:left="720" w:hanging="360"/>
        <w:rPr>
          <w:rFonts w:ascii="Arial" w:hAnsi="Arial" w:cs="Arial"/>
          <w:lang w:val="ru-RU"/>
        </w:rPr>
      </w:pPr>
      <w:r>
        <w:rPr>
          <w:rFonts w:ascii="Arial" w:hAnsi="Arial" w:cs="Arial"/>
          <w:lang w:val="ru-RU"/>
        </w:rPr>
        <w:t xml:space="preserve">________________________________________________________________, </w:t>
      </w:r>
    </w:p>
    <w:p w:rsidR="00987BDC" w:rsidRPr="00622486" w:rsidRDefault="00987BDC" w:rsidP="00987BDC">
      <w:pPr>
        <w:ind w:left="720" w:hanging="360"/>
        <w:jc w:val="center"/>
        <w:rPr>
          <w:rFonts w:ascii="Arial" w:hAnsi="Arial" w:cs="Arial"/>
        </w:rPr>
      </w:pPr>
      <w:r>
        <w:rPr>
          <w:rFonts w:ascii="Arial" w:hAnsi="Arial" w:cs="Arial"/>
          <w:i/>
          <w:iCs/>
          <w:sz w:val="18"/>
          <w:szCs w:val="18"/>
        </w:rPr>
        <w:t>(назив члана групе)</w:t>
      </w:r>
    </w:p>
    <w:p w:rsidR="00987BDC" w:rsidRPr="00622486" w:rsidRDefault="00987BDC" w:rsidP="00987BDC">
      <w:pPr>
        <w:ind w:left="720" w:hanging="360"/>
        <w:rPr>
          <w:rFonts w:ascii="Arial" w:hAnsi="Arial" w:cs="Arial"/>
          <w:lang w:val="ru-RU"/>
        </w:rPr>
      </w:pPr>
      <w:r>
        <w:rPr>
          <w:rFonts w:ascii="Arial" w:hAnsi="Arial" w:cs="Arial"/>
          <w:lang w:val="ru-RU"/>
        </w:rPr>
        <w:t xml:space="preserve">адреса: </w:t>
      </w:r>
      <w:r>
        <w:rPr>
          <w:rFonts w:ascii="Arial" w:hAnsi="Arial" w:cs="Arial"/>
          <w:bCs/>
          <w:iCs/>
          <w:lang w:val="ru-RU"/>
        </w:rPr>
        <w:t xml:space="preserve">______________________________________, ПИБ:______________, </w:t>
      </w:r>
    </w:p>
    <w:p w:rsidR="00987BDC" w:rsidRDefault="00987BDC" w:rsidP="00987BDC">
      <w:pPr>
        <w:ind w:left="720"/>
        <w:jc w:val="both"/>
        <w:rPr>
          <w:rFonts w:ascii="Arial" w:hAnsi="Arial" w:cs="Arial"/>
          <w:bCs/>
          <w:iCs/>
          <w:lang w:val="ru-RU"/>
        </w:rPr>
      </w:pPr>
    </w:p>
    <w:p w:rsidR="00987BDC" w:rsidRDefault="00987BDC" w:rsidP="00987BDC">
      <w:pPr>
        <w:ind w:left="720" w:hanging="360"/>
        <w:rPr>
          <w:rFonts w:ascii="Arial" w:hAnsi="Arial" w:cs="Arial"/>
          <w:i/>
          <w:iCs/>
          <w:sz w:val="18"/>
          <w:szCs w:val="18"/>
        </w:rPr>
      </w:pPr>
      <w:r>
        <w:rPr>
          <w:rFonts w:ascii="Arial" w:hAnsi="Arial" w:cs="Arial"/>
          <w:bCs/>
          <w:iCs/>
          <w:lang w:val="ru-RU"/>
        </w:rPr>
        <w:t xml:space="preserve">матични број: _____________ </w:t>
      </w:r>
    </w:p>
    <w:p w:rsidR="00987BDC" w:rsidRDefault="00987BDC" w:rsidP="00987BDC">
      <w:pPr>
        <w:ind w:left="720"/>
        <w:rPr>
          <w:rFonts w:ascii="Arial" w:hAnsi="Arial" w:cs="Arial"/>
          <w:lang w:val="ru-RU"/>
        </w:rPr>
      </w:pPr>
    </w:p>
    <w:p w:rsidR="00987BDC" w:rsidRDefault="00987BDC" w:rsidP="00987BDC">
      <w:pPr>
        <w:ind w:left="720" w:hanging="360"/>
        <w:jc w:val="both"/>
        <w:rPr>
          <w:rFonts w:ascii="Arial" w:hAnsi="Arial" w:cs="Arial"/>
          <w:lang w:val="ru-RU"/>
        </w:rPr>
      </w:pPr>
      <w:r>
        <w:rPr>
          <w:rFonts w:ascii="Arial" w:hAnsi="Arial" w:cs="Arial"/>
          <w:lang w:val="ru-RU"/>
        </w:rPr>
        <w:t>или</w:t>
      </w:r>
    </w:p>
    <w:p w:rsidR="00987BDC" w:rsidRDefault="00987BDC" w:rsidP="00987BDC">
      <w:pPr>
        <w:ind w:left="720"/>
        <w:jc w:val="both"/>
        <w:rPr>
          <w:rFonts w:ascii="Arial" w:hAnsi="Arial" w:cs="Arial"/>
          <w:lang w:val="ru-RU"/>
        </w:rPr>
      </w:pPr>
    </w:p>
    <w:p w:rsidR="00987BDC" w:rsidRDefault="00987BDC" w:rsidP="00987BDC">
      <w:pPr>
        <w:ind w:left="720" w:hanging="360"/>
        <w:jc w:val="both"/>
        <w:rPr>
          <w:rFonts w:ascii="Arial" w:hAnsi="Arial" w:cs="Arial"/>
          <w:bCs/>
          <w:iCs/>
          <w:lang w:val="ru-RU"/>
        </w:rPr>
      </w:pPr>
      <w:r>
        <w:rPr>
          <w:rFonts w:ascii="Arial" w:hAnsi="Arial" w:cs="Arial"/>
          <w:lang w:val="ru-RU"/>
        </w:rPr>
        <w:t>Носилац посла __________________________________________________</w:t>
      </w:r>
      <w:r>
        <w:rPr>
          <w:rFonts w:ascii="Arial" w:hAnsi="Arial" w:cs="Arial"/>
          <w:bCs/>
          <w:iCs/>
          <w:lang w:val="ru-RU"/>
        </w:rPr>
        <w:t>_,</w:t>
      </w:r>
    </w:p>
    <w:p w:rsidR="00987BDC" w:rsidRPr="00622486" w:rsidRDefault="00987BDC" w:rsidP="00987BDC">
      <w:pPr>
        <w:ind w:left="720" w:firstLine="708"/>
        <w:jc w:val="both"/>
        <w:rPr>
          <w:rFonts w:ascii="Arial" w:hAnsi="Arial" w:cs="Arial"/>
        </w:rPr>
      </w:pPr>
      <w:r>
        <w:rPr>
          <w:rFonts w:ascii="Arial" w:hAnsi="Arial" w:cs="Arial"/>
          <w:i/>
          <w:iCs/>
          <w:sz w:val="18"/>
          <w:szCs w:val="18"/>
        </w:rPr>
        <w:t xml:space="preserve">                                                            (назив носиоца посла)</w:t>
      </w:r>
    </w:p>
    <w:p w:rsidR="00987BDC" w:rsidRDefault="00987BDC" w:rsidP="00987BDC">
      <w:pPr>
        <w:tabs>
          <w:tab w:val="left" w:pos="360"/>
        </w:tabs>
        <w:ind w:left="360"/>
        <w:jc w:val="both"/>
        <w:rPr>
          <w:rFonts w:ascii="Arial" w:hAnsi="Arial" w:cs="Arial"/>
          <w:bCs/>
          <w:iCs/>
          <w:lang w:val="ru-RU"/>
        </w:rPr>
      </w:pPr>
      <w:r>
        <w:rPr>
          <w:rFonts w:ascii="Arial" w:hAnsi="Arial" w:cs="Arial"/>
          <w:bCs/>
          <w:iCs/>
          <w:lang w:val="ru-RU"/>
        </w:rPr>
        <w:t>адреса:_______________________________________,ПИБ:______________,</w:t>
      </w:r>
    </w:p>
    <w:p w:rsidR="00987BDC" w:rsidRDefault="00987BDC" w:rsidP="00987BDC">
      <w:pPr>
        <w:ind w:left="360"/>
        <w:jc w:val="both"/>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987BDC" w:rsidRDefault="00987BDC" w:rsidP="00987BDC">
      <w:pPr>
        <w:ind w:left="360"/>
        <w:jc w:val="both"/>
        <w:rPr>
          <w:rFonts w:ascii="Arial" w:hAnsi="Arial" w:cs="Arial"/>
          <w:lang w:val="ru-RU"/>
        </w:rPr>
      </w:pPr>
    </w:p>
    <w:p w:rsidR="00987BDC" w:rsidRDefault="00987BDC" w:rsidP="00987BDC">
      <w:pPr>
        <w:ind w:left="360"/>
        <w:jc w:val="both"/>
        <w:rPr>
          <w:rFonts w:ascii="Arial" w:hAnsi="Arial" w:cs="Arial"/>
        </w:rPr>
      </w:pPr>
      <w:r>
        <w:rPr>
          <w:rFonts w:ascii="Arial" w:hAnsi="Arial" w:cs="Arial"/>
          <w:lang w:val="ru-RU"/>
        </w:rPr>
        <w:t>са подизвођачем</w:t>
      </w:r>
    </w:p>
    <w:p w:rsidR="00987BDC" w:rsidRPr="00622486" w:rsidRDefault="00987BDC" w:rsidP="00987BDC">
      <w:pPr>
        <w:ind w:left="360"/>
        <w:jc w:val="both"/>
        <w:rPr>
          <w:rFonts w:ascii="Arial" w:hAnsi="Arial" w:cs="Arial"/>
        </w:rPr>
      </w:pPr>
    </w:p>
    <w:p w:rsidR="00987BDC" w:rsidRDefault="00987BDC" w:rsidP="00987BDC">
      <w:pPr>
        <w:ind w:left="720" w:hanging="360"/>
        <w:jc w:val="both"/>
        <w:rPr>
          <w:rFonts w:ascii="Arial" w:hAnsi="Arial" w:cs="Arial"/>
          <w:lang w:val="ru-RU"/>
        </w:rPr>
      </w:pPr>
      <w:r>
        <w:rPr>
          <w:rFonts w:ascii="Arial" w:hAnsi="Arial" w:cs="Arial"/>
          <w:lang w:val="ru-RU"/>
        </w:rPr>
        <w:t xml:space="preserve">_______________________________________________________________, </w:t>
      </w:r>
    </w:p>
    <w:p w:rsidR="00987BDC" w:rsidRPr="00622486" w:rsidRDefault="00987BDC" w:rsidP="00987BDC">
      <w:pPr>
        <w:jc w:val="center"/>
        <w:rPr>
          <w:rFonts w:ascii="Arial" w:hAnsi="Arial" w:cs="Arial"/>
        </w:rPr>
      </w:pPr>
      <w:r>
        <w:rPr>
          <w:rFonts w:ascii="Arial" w:hAnsi="Arial" w:cs="Arial"/>
          <w:i/>
          <w:iCs/>
          <w:sz w:val="18"/>
          <w:szCs w:val="18"/>
        </w:rPr>
        <w:t>(назив подизвођача)</w:t>
      </w:r>
    </w:p>
    <w:p w:rsidR="00987BDC" w:rsidRPr="00622486" w:rsidRDefault="00987BDC" w:rsidP="00987BDC">
      <w:pPr>
        <w:ind w:left="720" w:hanging="360"/>
        <w:jc w:val="both"/>
        <w:rPr>
          <w:rFonts w:ascii="Arial" w:hAnsi="Arial" w:cs="Arial"/>
          <w:lang w:val="ru-RU"/>
        </w:rPr>
      </w:pPr>
      <w:r>
        <w:rPr>
          <w:rFonts w:ascii="Arial" w:hAnsi="Arial" w:cs="Arial"/>
          <w:lang w:val="ru-RU"/>
        </w:rPr>
        <w:t>адреса:</w:t>
      </w:r>
      <w:r>
        <w:rPr>
          <w:rFonts w:ascii="Arial" w:hAnsi="Arial" w:cs="Arial"/>
          <w:bCs/>
          <w:iCs/>
          <w:lang w:val="ru-RU"/>
        </w:rPr>
        <w:t xml:space="preserve">______________________________________,ПИБ:______________, </w:t>
      </w:r>
    </w:p>
    <w:p w:rsidR="00987BDC" w:rsidRDefault="00987BDC" w:rsidP="00987BDC">
      <w:pPr>
        <w:ind w:left="720" w:hanging="360"/>
        <w:jc w:val="both"/>
        <w:rPr>
          <w:rFonts w:ascii="Arial" w:hAnsi="Arial" w:cs="Arial"/>
          <w:i/>
          <w:iCs/>
          <w:sz w:val="18"/>
          <w:szCs w:val="18"/>
        </w:rPr>
      </w:pPr>
      <w:r>
        <w:rPr>
          <w:rFonts w:ascii="Arial" w:hAnsi="Arial" w:cs="Arial"/>
          <w:bCs/>
          <w:iCs/>
          <w:lang w:val="ru-RU"/>
        </w:rPr>
        <w:t>матични број: _____________ .</w:t>
      </w:r>
    </w:p>
    <w:p w:rsidR="00987BDC" w:rsidRPr="007E6F66" w:rsidRDefault="00987BDC" w:rsidP="00987BDC">
      <w:pPr>
        <w:pStyle w:val="ListParagraph"/>
        <w:ind w:left="360"/>
        <w:jc w:val="both"/>
        <w:rPr>
          <w:rFonts w:ascii="Arial" w:hAnsi="Arial" w:cs="Arial"/>
          <w:i/>
          <w:iCs/>
        </w:rPr>
      </w:pPr>
    </w:p>
    <w:p w:rsidR="00987BDC" w:rsidRPr="00815E97" w:rsidRDefault="00987BDC" w:rsidP="00987BDC">
      <w:pPr>
        <w:pStyle w:val="Default"/>
      </w:pPr>
      <w:r w:rsidRPr="00815E97">
        <w:t xml:space="preserve">Уговорне стране сагласно констатују: </w:t>
      </w:r>
    </w:p>
    <w:p w:rsidR="00987BDC" w:rsidRPr="00817464" w:rsidRDefault="00987BDC" w:rsidP="00987BDC">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Pr="00510D28">
        <w:rPr>
          <w:rFonts w:eastAsia="TimesNewRomanPS-BoldMT"/>
          <w:b/>
          <w:bCs/>
        </w:rPr>
        <w:t>Услуге превоза каменог агрегата за потребе насипања и редовног одржавања локалних и некатегорисаних путева</w:t>
      </w:r>
      <w:r w:rsidRPr="00815E97">
        <w:rPr>
          <w:b/>
          <w:bCs/>
        </w:rPr>
        <w:t xml:space="preserve">– </w:t>
      </w:r>
      <w:r w:rsidRPr="00493935">
        <w:rPr>
          <w:bCs/>
          <w:lang w:val="sr-Cyrl-CS"/>
        </w:rPr>
        <w:t xml:space="preserve">интерни број </w:t>
      </w:r>
      <w:r w:rsidRPr="00493935">
        <w:rPr>
          <w:bCs/>
        </w:rPr>
        <w:t xml:space="preserve">ЈНМВ </w:t>
      </w:r>
      <w:r w:rsidRPr="00622486">
        <w:rPr>
          <w:bCs/>
          <w:lang w:val="sr-Cyrl-CS"/>
        </w:rPr>
        <w:t>4</w:t>
      </w:r>
      <w:r>
        <w:rPr>
          <w:bCs/>
        </w:rPr>
        <w:t>/20</w:t>
      </w:r>
      <w:r w:rsidRPr="00493935">
        <w:t>,</w:t>
      </w:r>
      <w:r>
        <w:rPr>
          <w:lang w:val="sr-Cyrl-CS"/>
        </w:rPr>
        <w:t xml:space="preserve">наведене у Плану јавних набавки под бројем 1.2.9/20, </w:t>
      </w:r>
      <w:r w:rsidRPr="00815E97">
        <w:t xml:space="preserve">на основу позива објављеног на Порталу јавних набавки и интернет страни наручиоца; </w:t>
      </w:r>
    </w:p>
    <w:p w:rsidR="00987BDC" w:rsidRDefault="00987BDC" w:rsidP="00987BDC">
      <w:pPr>
        <w:pStyle w:val="Default"/>
        <w:numPr>
          <w:ilvl w:val="0"/>
          <w:numId w:val="20"/>
        </w:numPr>
        <w:jc w:val="both"/>
      </w:pPr>
      <w:r>
        <w:t xml:space="preserve">да је </w:t>
      </w:r>
      <w:r>
        <w:rPr>
          <w:bCs/>
          <w:iCs/>
          <w:lang w:val="ru-RU"/>
        </w:rPr>
        <w:t>Извршилац</w:t>
      </w:r>
      <w:r w:rsidRPr="00815E97">
        <w:t xml:space="preserve"> доставио понуду број ............................................</w:t>
      </w:r>
      <w:r>
        <w:t>.............</w:t>
      </w:r>
      <w:r w:rsidRPr="00815E97">
        <w:t>од ..................................................</w:t>
      </w:r>
      <w:r>
        <w:t xml:space="preserve"> (заводни бр.</w:t>
      </w:r>
      <w:r>
        <w:rPr>
          <w:bCs/>
          <w:iCs/>
          <w:lang w:val="ru-RU"/>
        </w:rPr>
        <w:t>Извршиоца</w:t>
      </w:r>
      <w:r>
        <w:t>)</w:t>
      </w:r>
      <w:r w:rsidRPr="00815E97">
        <w:t>,</w:t>
      </w:r>
      <w:r>
        <w:t xml:space="preserve"> заведену код Наручиоца под бројем .......................................... (заводни бр. Наручиоца),</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987BDC" w:rsidRPr="004259F6" w:rsidRDefault="00987BDC" w:rsidP="00987BDC">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Одлуком о</w:t>
      </w:r>
      <w:r>
        <w:rPr>
          <w:rFonts w:ascii="Arial" w:eastAsiaTheme="minorHAnsi" w:hAnsi="Arial" w:cs="Arial"/>
          <w:color w:val="auto"/>
          <w:kern w:val="0"/>
          <w:lang w:val="sr-Cyrl-CS" w:eastAsia="en-US"/>
        </w:rPr>
        <w:t xml:space="preserve"> буџету општине Баточина за 2020</w:t>
      </w:r>
      <w:r w:rsidRPr="007E6F66">
        <w:rPr>
          <w:rFonts w:ascii="Arial" w:eastAsiaTheme="minorHAnsi" w:hAnsi="Arial" w:cs="Arial"/>
          <w:color w:val="auto"/>
          <w:kern w:val="0"/>
          <w:lang w:val="sr-Cyrl-CS" w:eastAsia="en-US"/>
        </w:rPr>
        <w:t xml:space="preserve">.годину, на разделу </w:t>
      </w:r>
      <w:r>
        <w:rPr>
          <w:rFonts w:ascii="Arial" w:eastAsiaTheme="minorHAnsi" w:hAnsi="Arial" w:cs="Arial"/>
          <w:color w:val="auto"/>
          <w:kern w:val="0"/>
          <w:lang w:val="sr-Cyrl-CS" w:eastAsia="en-US"/>
        </w:rPr>
        <w:t>4</w:t>
      </w:r>
      <w:r w:rsidRPr="004259F6">
        <w:rPr>
          <w:rFonts w:ascii="Arial" w:hAnsi="Arial" w:cs="Arial"/>
          <w:lang w:val="sr-Cyrl-CS"/>
        </w:rPr>
        <w:t xml:space="preserve">, глава </w:t>
      </w:r>
      <w:r>
        <w:rPr>
          <w:rFonts w:ascii="Arial" w:hAnsi="Arial" w:cs="Arial"/>
          <w:lang w:val="sr-Cyrl-CS"/>
        </w:rPr>
        <w:t>4</w:t>
      </w:r>
      <w:r w:rsidRPr="004259F6">
        <w:rPr>
          <w:rFonts w:ascii="Arial" w:hAnsi="Arial" w:cs="Arial"/>
          <w:lang w:val="sr-Cyrl-CS"/>
        </w:rPr>
        <w:t xml:space="preserve">.01 – Општинска управа, функција </w:t>
      </w:r>
      <w:r w:rsidRPr="00622486">
        <w:rPr>
          <w:rFonts w:ascii="Arial" w:hAnsi="Arial" w:cs="Arial"/>
          <w:lang w:val="sr-Cyrl-CS"/>
        </w:rPr>
        <w:t>451, ПА 0002 – Управљање и одржавање саобраћајне инфраструктуре, позиција 082, економска класификација 425 – Текуће поправке и одржавање;</w:t>
      </w:r>
    </w:p>
    <w:p w:rsidR="00987BDC" w:rsidRPr="00CB4680" w:rsidRDefault="00987BDC" w:rsidP="00987BDC">
      <w:pPr>
        <w:pStyle w:val="Default"/>
        <w:numPr>
          <w:ilvl w:val="0"/>
          <w:numId w:val="20"/>
        </w:numPr>
        <w:jc w:val="both"/>
        <w:rPr>
          <w:lang w:val="sr-Cyrl-CS"/>
        </w:rPr>
      </w:pPr>
      <w:r w:rsidRPr="00815E97">
        <w:t>да је Наручилац Одлуком о додели уговора број....................</w:t>
      </w:r>
      <w:r>
        <w:t>..............................</w:t>
      </w:r>
      <w:r w:rsidRPr="00815E97">
        <w:t xml:space="preserve"> (попуњава Наручилац) доделио уговор за јавну набавку </w:t>
      </w:r>
      <w:r>
        <w:t>услуга</w:t>
      </w:r>
      <w:r w:rsidRPr="00815E97">
        <w:t xml:space="preserve"> –</w:t>
      </w:r>
      <w:r w:rsidRPr="00510D28">
        <w:rPr>
          <w:rFonts w:eastAsia="TimesNewRomanPS-BoldMT"/>
          <w:b/>
          <w:bCs/>
        </w:rPr>
        <w:t>Услуге превоза каменог агрегата за потребе насипања и редовног одржавања локалних и некатегорисаних путева</w:t>
      </w:r>
      <w:r w:rsidRPr="00CB4680">
        <w:rPr>
          <w:b/>
          <w:bCs/>
        </w:rPr>
        <w:t xml:space="preserve"> – </w:t>
      </w:r>
      <w:r w:rsidRPr="00CB4680">
        <w:rPr>
          <w:bCs/>
          <w:lang w:val="sr-Cyrl-CS"/>
        </w:rPr>
        <w:t xml:space="preserve">интерни број </w:t>
      </w:r>
      <w:r w:rsidRPr="00CB4680">
        <w:rPr>
          <w:bCs/>
        </w:rPr>
        <w:t xml:space="preserve">ЈНМВ </w:t>
      </w:r>
      <w:r w:rsidRPr="00622486">
        <w:rPr>
          <w:bCs/>
          <w:lang w:val="sr-Cyrl-CS"/>
        </w:rPr>
        <w:t>4</w:t>
      </w:r>
      <w:r>
        <w:rPr>
          <w:bCs/>
        </w:rPr>
        <w:t>/20</w:t>
      </w:r>
      <w:r w:rsidRPr="00493935">
        <w:t xml:space="preserve">, </w:t>
      </w:r>
      <w:r w:rsidRPr="00CB4680">
        <w:rPr>
          <w:lang w:val="sr-Cyrl-CS"/>
        </w:rPr>
        <w:t xml:space="preserve">наведене у Плану јавних набавки под бројем </w:t>
      </w:r>
      <w:r>
        <w:rPr>
          <w:lang w:val="sr-Cyrl-CS"/>
        </w:rPr>
        <w:t>1.2.9/20</w:t>
      </w:r>
      <w:r>
        <w:rPr>
          <w:b/>
          <w:lang w:val="sr-Cyrl-CS"/>
        </w:rPr>
        <w:t>.</w:t>
      </w:r>
    </w:p>
    <w:p w:rsidR="00987BDC" w:rsidRPr="00920F81" w:rsidRDefault="00987BDC" w:rsidP="00987BDC">
      <w:pPr>
        <w:rPr>
          <w:rFonts w:ascii="Arial" w:hAnsi="Arial" w:cs="Arial"/>
          <w:i/>
          <w:iCs/>
        </w:rPr>
      </w:pPr>
    </w:p>
    <w:p w:rsidR="00987BDC" w:rsidRPr="006A7FB3" w:rsidRDefault="00987BDC" w:rsidP="00987BDC">
      <w:pPr>
        <w:jc w:val="center"/>
        <w:rPr>
          <w:rFonts w:ascii="Arial" w:hAnsi="Arial" w:cs="Arial"/>
          <w:b/>
        </w:rPr>
      </w:pPr>
      <w:r w:rsidRPr="00D22FAB">
        <w:rPr>
          <w:rFonts w:ascii="Arial" w:hAnsi="Arial" w:cs="Arial"/>
          <w:b/>
        </w:rPr>
        <w:t>Члан 1.</w:t>
      </w:r>
    </w:p>
    <w:p w:rsidR="00987BDC" w:rsidRPr="00C65397" w:rsidRDefault="00987BDC" w:rsidP="00987BDC">
      <w:pPr>
        <w:jc w:val="center"/>
        <w:rPr>
          <w:rFonts w:ascii="Arial" w:hAnsi="Arial" w:cs="Arial"/>
        </w:rPr>
      </w:pPr>
    </w:p>
    <w:p w:rsidR="00987BDC" w:rsidRPr="00D22FAB" w:rsidRDefault="00987BDC" w:rsidP="00987BDC">
      <w:pPr>
        <w:jc w:val="both"/>
        <w:rPr>
          <w:rFonts w:ascii="Arial" w:hAnsi="Arial" w:cs="Arial"/>
        </w:rPr>
      </w:pP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Pr>
          <w:rFonts w:ascii="Arial" w:hAnsi="Arial" w:cs="Arial"/>
          <w:lang w:val="sr-Cyrl-CS"/>
        </w:rPr>
        <w:t>4/20</w:t>
      </w:r>
      <w:r w:rsidRPr="00C65397">
        <w:rPr>
          <w:rFonts w:ascii="Arial" w:hAnsi="Arial" w:cs="Arial"/>
          <w:lang w:val="sr-Cyrl-CS"/>
        </w:rPr>
        <w:t xml:space="preserve"> –</w:t>
      </w:r>
      <w:r w:rsidRPr="00D22FAB">
        <w:rPr>
          <w:rFonts w:ascii="Arial" w:eastAsia="TimesNewRomanPS-BoldMT" w:hAnsi="Arial" w:cs="Arial"/>
          <w:bCs/>
        </w:rPr>
        <w:t>Услуге превоза каменог агрегата за потребе насипања и редовног одржавања локалних и некатегорисаних путева</w:t>
      </w:r>
      <w:r>
        <w:rPr>
          <w:rFonts w:ascii="Arial" w:hAnsi="Arial" w:cs="Arial"/>
          <w:bCs/>
        </w:rPr>
        <w:t>.</w:t>
      </w:r>
    </w:p>
    <w:p w:rsidR="00987BDC" w:rsidRDefault="00987BDC" w:rsidP="00987BDC">
      <w:pPr>
        <w:tabs>
          <w:tab w:val="left" w:pos="720"/>
        </w:tabs>
        <w:autoSpaceDE w:val="0"/>
        <w:jc w:val="both"/>
        <w:rPr>
          <w:rFonts w:ascii="Arial" w:hAnsi="Arial" w:cs="Arial"/>
          <w:lang w:val="ru-RU"/>
        </w:rPr>
      </w:pP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w:t>
      </w:r>
      <w:r>
        <w:rPr>
          <w:rFonts w:ascii="Arial" w:eastAsia="Times New Roman" w:hAnsi="Arial" w:cs="Arial"/>
        </w:rPr>
        <w:t xml:space="preserve"> понуду И</w:t>
      </w:r>
      <w:r w:rsidRPr="00C65397">
        <w:rPr>
          <w:rFonts w:ascii="Arial" w:eastAsia="Times New Roman" w:hAnsi="Arial" w:cs="Arial"/>
        </w:rPr>
        <w:t>звршиоца број:</w:t>
      </w:r>
      <w:r>
        <w:rPr>
          <w:rFonts w:ascii="Arial" w:eastAsia="Times New Roman" w:hAnsi="Arial" w:cs="Arial"/>
        </w:rPr>
        <w:t xml:space="preserve"> _</w:t>
      </w:r>
      <w:r w:rsidRPr="00C65397">
        <w:rPr>
          <w:rFonts w:ascii="Arial" w:eastAsia="Times New Roman" w:hAnsi="Arial" w:cs="Arial"/>
        </w:rPr>
        <w:t>_________ од_______________ године и доделио уговор</w:t>
      </w:r>
      <w:r>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Pr>
          <w:rFonts w:ascii="Arial" w:eastAsia="Times New Roman" w:hAnsi="Arial" w:cs="Arial"/>
        </w:rPr>
        <w:t>превоз каменог агрегата</w:t>
      </w:r>
      <w:r>
        <w:rPr>
          <w:rFonts w:ascii="Arial" w:hAnsi="Arial" w:cs="Arial"/>
          <w:bCs/>
        </w:rPr>
        <w:t>.</w:t>
      </w:r>
      <w:r>
        <w:rPr>
          <w:rFonts w:ascii="Arial" w:hAnsi="Arial" w:cs="Arial"/>
          <w:lang w:val="ru-RU"/>
        </w:rPr>
        <w:tab/>
      </w:r>
    </w:p>
    <w:p w:rsidR="00987BDC" w:rsidRDefault="00987BDC" w:rsidP="00987BDC">
      <w:pPr>
        <w:tabs>
          <w:tab w:val="left" w:pos="720"/>
        </w:tabs>
        <w:autoSpaceDE w:val="0"/>
        <w:jc w:val="both"/>
        <w:rPr>
          <w:rFonts w:ascii="Arial" w:hAnsi="Arial" w:cs="Arial"/>
          <w:lang w:val="ru-RU"/>
        </w:rPr>
      </w:pPr>
      <w:r>
        <w:rPr>
          <w:rFonts w:ascii="Arial" w:hAnsi="Arial" w:cs="Arial"/>
          <w:lang w:val="ru-RU"/>
        </w:rPr>
        <w:lastRenderedPageBreak/>
        <w:tab/>
      </w:r>
      <w:r w:rsidRPr="00C65397">
        <w:rPr>
          <w:rFonts w:ascii="Arial" w:hAnsi="Arial" w:cs="Arial"/>
          <w:lang w:val="ru-RU"/>
        </w:rPr>
        <w:t xml:space="preserve">Понуда </w:t>
      </w:r>
      <w:r w:rsidRPr="00C65397">
        <w:rPr>
          <w:rFonts w:ascii="Arial" w:hAnsi="Arial" w:cs="Arial"/>
        </w:rPr>
        <w:t>И</w:t>
      </w:r>
      <w:r>
        <w:rPr>
          <w:rFonts w:ascii="Arial" w:hAnsi="Arial" w:cs="Arial"/>
          <w:lang w:val="ru-RU"/>
        </w:rPr>
        <w:t>звршиоца из прет</w:t>
      </w:r>
      <w:r w:rsidRPr="00C65397">
        <w:rPr>
          <w:rFonts w:ascii="Arial" w:hAnsi="Arial" w:cs="Arial"/>
          <w:lang w:val="ru-RU"/>
        </w:rPr>
        <w:t xml:space="preserve">ходног става је </w:t>
      </w:r>
      <w:r w:rsidRPr="00C65397">
        <w:rPr>
          <w:rFonts w:ascii="Arial" w:hAnsi="Arial" w:cs="Arial"/>
          <w:lang w:val="sr-Cyrl-CS"/>
        </w:rPr>
        <w:t xml:space="preserve">саставни део </w:t>
      </w:r>
      <w:r w:rsidRPr="00C65397">
        <w:rPr>
          <w:rFonts w:ascii="Arial" w:hAnsi="Arial" w:cs="Arial"/>
        </w:rPr>
        <w:t>овог у</w:t>
      </w:r>
      <w:r w:rsidRPr="00C65397">
        <w:rPr>
          <w:rFonts w:ascii="Arial" w:hAnsi="Arial" w:cs="Arial"/>
          <w:lang w:val="sr-Cyrl-CS"/>
        </w:rPr>
        <w:t>говора</w:t>
      </w:r>
      <w:r w:rsidRPr="00C65397">
        <w:rPr>
          <w:rFonts w:ascii="Arial" w:hAnsi="Arial" w:cs="Arial"/>
          <w:lang w:val="ru-RU"/>
        </w:rPr>
        <w:t>.</w:t>
      </w:r>
    </w:p>
    <w:p w:rsidR="00987BDC" w:rsidRPr="00D22FAB" w:rsidRDefault="00987BDC" w:rsidP="00987BDC">
      <w:pPr>
        <w:jc w:val="both"/>
        <w:rPr>
          <w:rFonts w:ascii="Arial" w:hAnsi="Arial" w:cs="Arial"/>
        </w:rPr>
      </w:pPr>
    </w:p>
    <w:p w:rsidR="00987BDC" w:rsidRPr="006A7FB3" w:rsidRDefault="00987BDC" w:rsidP="00987BDC">
      <w:pPr>
        <w:jc w:val="center"/>
        <w:rPr>
          <w:rFonts w:ascii="Arial" w:hAnsi="Arial" w:cs="Arial"/>
          <w:b/>
        </w:rPr>
      </w:pPr>
      <w:r w:rsidRPr="006A7FB3">
        <w:rPr>
          <w:rFonts w:ascii="Arial" w:hAnsi="Arial" w:cs="Arial"/>
          <w:b/>
        </w:rPr>
        <w:t>Члан 2.</w:t>
      </w:r>
    </w:p>
    <w:p w:rsidR="00987BDC" w:rsidRPr="00C65397" w:rsidRDefault="00987BDC" w:rsidP="00987BDC">
      <w:pPr>
        <w:jc w:val="center"/>
        <w:rPr>
          <w:rFonts w:ascii="Arial" w:hAnsi="Arial" w:cs="Arial"/>
        </w:rPr>
      </w:pPr>
    </w:p>
    <w:p w:rsidR="00987BDC" w:rsidRDefault="00987BDC" w:rsidP="00987BDC">
      <w:pPr>
        <w:jc w:val="both"/>
        <w:rPr>
          <w:rFonts w:ascii="Arial" w:hAnsi="Arial" w:cs="Arial"/>
        </w:rPr>
      </w:pPr>
      <w:r>
        <w:rPr>
          <w:rFonts w:ascii="Arial" w:hAnsi="Arial" w:cs="Arial"/>
        </w:rPr>
        <w:tab/>
      </w:r>
      <w:r w:rsidRPr="00C65397">
        <w:rPr>
          <w:rFonts w:ascii="Arial" w:hAnsi="Arial" w:cs="Arial"/>
        </w:rPr>
        <w:t>Извршилац се обавезује да за потребе Наручиоца, у свему према одредбама ов</w:t>
      </w:r>
      <w:r w:rsidR="00BB6648">
        <w:rPr>
          <w:rFonts w:ascii="Arial" w:hAnsi="Arial" w:cs="Arial"/>
        </w:rPr>
        <w:t>ог уговора, понуде Извршиоца из чл. 1. ст</w:t>
      </w:r>
      <w:r w:rsidRPr="00C65397">
        <w:rPr>
          <w:rFonts w:ascii="Arial" w:hAnsi="Arial" w:cs="Arial"/>
        </w:rPr>
        <w:t xml:space="preserve">. 2. овог уговора и конкурсне документације из поступка јавне набавке, </w:t>
      </w:r>
      <w:r w:rsidRPr="00C65397">
        <w:rPr>
          <w:rFonts w:ascii="Arial" w:eastAsia="Times New Roman" w:hAnsi="Arial" w:cs="Arial"/>
        </w:rPr>
        <w:t xml:space="preserve">врши </w:t>
      </w:r>
      <w:r>
        <w:rPr>
          <w:rFonts w:ascii="Arial" w:eastAsia="Times New Roman" w:hAnsi="Arial" w:cs="Arial"/>
        </w:rPr>
        <w:t xml:space="preserve">услугу превоза каменог агрегата, </w:t>
      </w:r>
      <w:r w:rsidR="00BF305A">
        <w:rPr>
          <w:rFonts w:ascii="Arial" w:eastAsia="Times New Roman" w:hAnsi="Arial" w:cs="Arial"/>
        </w:rPr>
        <w:t>и то: фракције 4-8mm</w:t>
      </w:r>
      <w:r>
        <w:rPr>
          <w:rFonts w:ascii="Arial" w:eastAsia="Times New Roman" w:hAnsi="Arial" w:cs="Arial"/>
        </w:rPr>
        <w:t>, агрегата 0-31,5</w:t>
      </w:r>
      <w:r w:rsidR="00BF305A">
        <w:rPr>
          <w:rFonts w:ascii="Arial" w:eastAsia="Times New Roman" w:hAnsi="Arial" w:cs="Arial"/>
        </w:rPr>
        <w:t>mm</w:t>
      </w:r>
      <w:r>
        <w:rPr>
          <w:rFonts w:ascii="Arial" w:eastAsia="Times New Roman" w:hAnsi="Arial" w:cs="Arial"/>
        </w:rPr>
        <w:t>, машинског тампона 0-63</w:t>
      </w:r>
      <w:r w:rsidR="00BF305A">
        <w:rPr>
          <w:rFonts w:ascii="Arial" w:eastAsia="Times New Roman" w:hAnsi="Arial" w:cs="Arial"/>
        </w:rPr>
        <w:t>mm</w:t>
      </w:r>
      <w:r>
        <w:rPr>
          <w:rFonts w:ascii="Arial" w:eastAsia="Times New Roman" w:hAnsi="Arial" w:cs="Arial"/>
        </w:rPr>
        <w:t xml:space="preserve"> и шкриљца</w:t>
      </w:r>
      <w:r>
        <w:rPr>
          <w:rFonts w:ascii="Arial" w:hAnsi="Arial" w:cs="Arial"/>
        </w:rPr>
        <w:t>.</w:t>
      </w:r>
    </w:p>
    <w:p w:rsidR="00987BDC" w:rsidRDefault="00987BDC" w:rsidP="00987BDC">
      <w:pPr>
        <w:jc w:val="both"/>
        <w:rPr>
          <w:rFonts w:ascii="Arial" w:hAnsi="Arial" w:cs="Arial"/>
        </w:rPr>
      </w:pPr>
    </w:p>
    <w:p w:rsidR="00987BDC" w:rsidRDefault="00987BDC" w:rsidP="00987BDC">
      <w:pPr>
        <w:jc w:val="center"/>
        <w:rPr>
          <w:rFonts w:ascii="Arial" w:hAnsi="Arial" w:cs="Arial"/>
          <w:b/>
        </w:rPr>
      </w:pPr>
      <w:r w:rsidRPr="006E194A">
        <w:rPr>
          <w:rFonts w:ascii="Arial" w:hAnsi="Arial" w:cs="Arial"/>
          <w:b/>
        </w:rPr>
        <w:t>Члан 3.</w:t>
      </w:r>
    </w:p>
    <w:p w:rsidR="00987BDC" w:rsidRPr="006E194A" w:rsidRDefault="00987BDC" w:rsidP="00987BDC">
      <w:pPr>
        <w:jc w:val="center"/>
        <w:rPr>
          <w:rFonts w:ascii="Arial" w:hAnsi="Arial" w:cs="Arial"/>
        </w:rPr>
      </w:pPr>
    </w:p>
    <w:p w:rsidR="00987BDC" w:rsidRPr="00963FD1" w:rsidRDefault="00987BDC" w:rsidP="00987BDC">
      <w:pPr>
        <w:jc w:val="both"/>
        <w:rPr>
          <w:rFonts w:ascii="Arial" w:hAnsi="Arial" w:cs="Arial"/>
        </w:rPr>
      </w:pPr>
      <w:r w:rsidRPr="006E194A">
        <w:rPr>
          <w:rFonts w:ascii="Arial" w:hAnsi="Arial" w:cs="Arial"/>
        </w:rPr>
        <w:tab/>
        <w:t xml:space="preserve">Извршилац се обавезује </w:t>
      </w:r>
      <w:r>
        <w:rPr>
          <w:rFonts w:ascii="Arial" w:hAnsi="Arial" w:cs="Arial"/>
        </w:rPr>
        <w:t>да Наручиоцу својим камионима, минималне носивости од 14 тона, сукцесивно и у складу са писаним налогом пружа услугу превоза каменог агрегата на захтевану локацију.</w:t>
      </w:r>
    </w:p>
    <w:p w:rsidR="00987BDC" w:rsidRDefault="00987BDC" w:rsidP="00987BDC">
      <w:pPr>
        <w:jc w:val="both"/>
        <w:rPr>
          <w:rFonts w:ascii="Arial" w:hAnsi="Arial" w:cs="Arial"/>
        </w:rPr>
      </w:pPr>
      <w:r>
        <w:rPr>
          <w:rFonts w:ascii="Arial" w:hAnsi="Arial" w:cs="Arial"/>
        </w:rPr>
        <w:tab/>
        <w:t>Извршилац ће предметну услугупружити одговорајућим и технички исправним возилом, које је дужан да Наручиоцу стави на располагање у сврхе благовременог поступања по писаном налогу Наручиоца и то најкасниије у року од _____ календарског/а дана од дана издавања налога.</w:t>
      </w:r>
    </w:p>
    <w:p w:rsidR="00987BDC" w:rsidRDefault="00987BDC" w:rsidP="00987BDC">
      <w:pPr>
        <w:jc w:val="both"/>
        <w:rPr>
          <w:rFonts w:ascii="Arial" w:hAnsi="Arial" w:cs="Arial"/>
        </w:rPr>
      </w:pPr>
    </w:p>
    <w:p w:rsidR="00987BDC" w:rsidRDefault="00987BDC" w:rsidP="00BB6648">
      <w:pPr>
        <w:tabs>
          <w:tab w:val="left" w:pos="4950"/>
        </w:tabs>
        <w:jc w:val="center"/>
        <w:rPr>
          <w:rFonts w:ascii="Arial" w:hAnsi="Arial" w:cs="Arial"/>
          <w:b/>
        </w:rPr>
      </w:pPr>
      <w:r w:rsidRPr="00BA7BD4">
        <w:rPr>
          <w:rFonts w:ascii="Arial" w:hAnsi="Arial" w:cs="Arial"/>
          <w:b/>
        </w:rPr>
        <w:t>Члан 4.</w:t>
      </w:r>
    </w:p>
    <w:p w:rsidR="00987BDC" w:rsidRPr="00963FD1" w:rsidRDefault="00987BDC" w:rsidP="00987BDC">
      <w:pPr>
        <w:jc w:val="center"/>
        <w:rPr>
          <w:rFonts w:ascii="Arial" w:hAnsi="Arial" w:cs="Arial"/>
          <w:b/>
        </w:rPr>
      </w:pPr>
    </w:p>
    <w:p w:rsidR="00987BDC" w:rsidRPr="009E1F89" w:rsidRDefault="00987BDC" w:rsidP="00987BDC">
      <w:pPr>
        <w:suppressAutoHyphens w:val="0"/>
        <w:spacing w:line="240" w:lineRule="auto"/>
        <w:ind w:firstLine="720"/>
        <w:jc w:val="both"/>
        <w:rPr>
          <w:rFonts w:ascii="Arial" w:eastAsia="Times New Roman" w:hAnsi="Arial" w:cs="Arial"/>
          <w:color w:val="auto"/>
          <w:kern w:val="0"/>
          <w:lang w:val="ru-RU" w:eastAsia="en-US"/>
        </w:rPr>
      </w:pPr>
      <w:r>
        <w:rPr>
          <w:rFonts w:ascii="Arial" w:hAnsi="Arial" w:cs="Arial"/>
        </w:rPr>
        <w:t>Извршилац</w:t>
      </w:r>
      <w:r w:rsidRPr="009E1F89">
        <w:rPr>
          <w:rFonts w:ascii="Arial" w:eastAsia="Times New Roman" w:hAnsi="Arial" w:cs="Arial"/>
          <w:color w:val="auto"/>
          <w:kern w:val="0"/>
          <w:lang w:val="ru-RU" w:eastAsia="en-US"/>
        </w:rPr>
        <w:t xml:space="preserve"> је дужан да возило постави на место утовара </w:t>
      </w:r>
      <w:r w:rsidRPr="009E1F89">
        <w:rPr>
          <w:rFonts w:ascii="Arial" w:eastAsia="Times New Roman" w:hAnsi="Arial" w:cs="Arial"/>
          <w:color w:val="auto"/>
          <w:kern w:val="0"/>
          <w:lang w:eastAsia="en-US"/>
        </w:rPr>
        <w:t>које је одређено писаним налогом Нар</w:t>
      </w:r>
      <w:r w:rsidR="00BF305A">
        <w:rPr>
          <w:rFonts w:ascii="Arial" w:eastAsia="Times New Roman" w:hAnsi="Arial" w:cs="Arial"/>
          <w:color w:val="auto"/>
          <w:kern w:val="0"/>
          <w:lang w:eastAsia="en-US"/>
        </w:rPr>
        <w:t>у</w:t>
      </w:r>
      <w:r w:rsidRPr="009E1F89">
        <w:rPr>
          <w:rFonts w:ascii="Arial" w:eastAsia="Times New Roman" w:hAnsi="Arial" w:cs="Arial"/>
          <w:color w:val="auto"/>
          <w:kern w:val="0"/>
          <w:lang w:eastAsia="en-US"/>
        </w:rPr>
        <w:t>чиоца</w:t>
      </w:r>
      <w:r w:rsidRPr="009E1F89">
        <w:rPr>
          <w:rFonts w:ascii="Arial" w:eastAsia="Times New Roman" w:hAnsi="Arial" w:cs="Arial"/>
          <w:color w:val="auto"/>
          <w:kern w:val="0"/>
          <w:lang w:val="ru-RU" w:eastAsia="en-US"/>
        </w:rPr>
        <w:t xml:space="preserve">, али најкасније у року који омогућава утовар пре истека радног времена Испоручиоца каменог агрегата. </w:t>
      </w:r>
    </w:p>
    <w:p w:rsidR="00987BDC" w:rsidRPr="009E1F89" w:rsidRDefault="00987BDC" w:rsidP="00987BDC">
      <w:pPr>
        <w:suppressAutoHyphens w:val="0"/>
        <w:spacing w:line="240" w:lineRule="auto"/>
        <w:ind w:firstLine="720"/>
        <w:jc w:val="both"/>
        <w:rPr>
          <w:rFonts w:ascii="Arial" w:eastAsia="Times New Roman" w:hAnsi="Arial" w:cs="Arial"/>
          <w:color w:val="auto"/>
          <w:kern w:val="0"/>
          <w:lang w:val="ru-RU" w:eastAsia="en-US"/>
        </w:rPr>
      </w:pPr>
      <w:r w:rsidRPr="009E1F89">
        <w:rPr>
          <w:rFonts w:ascii="Arial" w:eastAsia="Times New Roman" w:hAnsi="Arial" w:cs="Arial"/>
          <w:color w:val="auto"/>
          <w:kern w:val="0"/>
          <w:lang w:val="ru-RU" w:eastAsia="en-US"/>
        </w:rPr>
        <w:t>Извршилац је дужан да се придржава свих упутстава која је добио од Наручиоца и да врши превоз у складу са законом, добрим пословним обичајима и пословним моралом.</w:t>
      </w:r>
    </w:p>
    <w:p w:rsidR="00987BDC" w:rsidRDefault="00987BDC" w:rsidP="00987BDC">
      <w:pPr>
        <w:suppressAutoHyphens w:val="0"/>
        <w:spacing w:line="240" w:lineRule="auto"/>
        <w:ind w:firstLine="720"/>
        <w:jc w:val="both"/>
        <w:rPr>
          <w:rFonts w:ascii="Arial" w:eastAsia="Times New Roman" w:hAnsi="Arial" w:cs="Arial"/>
          <w:color w:val="auto"/>
          <w:kern w:val="0"/>
          <w:lang w:val="sr-Cyrl-CS" w:eastAsia="en-US"/>
        </w:rPr>
      </w:pPr>
      <w:r w:rsidRPr="009E1F89">
        <w:rPr>
          <w:rFonts w:ascii="Arial" w:eastAsia="Times New Roman" w:hAnsi="Arial" w:cs="Arial"/>
          <w:color w:val="auto"/>
          <w:kern w:val="0"/>
          <w:lang w:val="sr-Cyrl-CS" w:eastAsia="en-US"/>
        </w:rPr>
        <w:t>Од момента утовара и истовара по налогу Наручиоца, за преузет</w:t>
      </w:r>
      <w:r>
        <w:rPr>
          <w:rFonts w:ascii="Arial" w:eastAsia="Times New Roman" w:hAnsi="Arial" w:cs="Arial"/>
          <w:color w:val="auto"/>
          <w:kern w:val="0"/>
          <w:lang w:val="sr-Cyrl-CS" w:eastAsia="en-US"/>
        </w:rPr>
        <w:t>и</w:t>
      </w:r>
      <w:r w:rsidRPr="009E1F89">
        <w:rPr>
          <w:rFonts w:ascii="Arial" w:eastAsia="Times New Roman" w:hAnsi="Arial" w:cs="Arial"/>
          <w:color w:val="auto"/>
          <w:kern w:val="0"/>
          <w:lang w:val="sr-Cyrl-CS" w:eastAsia="en-US"/>
        </w:rPr>
        <w:t xml:space="preserve"> камени агрегат одговара Испоручилац и дужан је да у случају мањка или нестанка, преузету робу надокнади Наручиоцу. Испоручилац је одговоран за сву насталу штету начињену трећим лицима. </w:t>
      </w:r>
    </w:p>
    <w:p w:rsidR="00987BDC" w:rsidRPr="009E1F89" w:rsidRDefault="00987BDC" w:rsidP="00987BDC">
      <w:pPr>
        <w:suppressAutoHyphens w:val="0"/>
        <w:spacing w:before="60" w:after="60" w:line="240" w:lineRule="auto"/>
        <w:jc w:val="both"/>
        <w:rPr>
          <w:rFonts w:ascii="Arial" w:eastAsia="Times New Roman" w:hAnsi="Arial" w:cs="Arial"/>
          <w:color w:val="auto"/>
          <w:kern w:val="0"/>
          <w:lang w:val="sr-Cyrl-CS" w:eastAsia="en-US"/>
        </w:rPr>
      </w:pPr>
    </w:p>
    <w:p w:rsidR="00987BDC" w:rsidRPr="006A7FB3" w:rsidRDefault="00987BDC" w:rsidP="00987BDC">
      <w:pPr>
        <w:jc w:val="center"/>
        <w:rPr>
          <w:rFonts w:ascii="Arial" w:hAnsi="Arial" w:cs="Arial"/>
          <w:b/>
        </w:rPr>
      </w:pPr>
      <w:r w:rsidRPr="006A7FB3">
        <w:rPr>
          <w:rFonts w:ascii="Arial" w:hAnsi="Arial" w:cs="Arial"/>
          <w:b/>
        </w:rPr>
        <w:t xml:space="preserve">Члан </w:t>
      </w:r>
      <w:r>
        <w:rPr>
          <w:rFonts w:ascii="Arial" w:hAnsi="Arial" w:cs="Arial"/>
          <w:b/>
        </w:rPr>
        <w:t>5</w:t>
      </w:r>
      <w:r w:rsidRPr="006A7FB3">
        <w:rPr>
          <w:rFonts w:ascii="Arial" w:hAnsi="Arial" w:cs="Arial"/>
          <w:b/>
        </w:rPr>
        <w:t>.</w:t>
      </w:r>
    </w:p>
    <w:p w:rsidR="00987BDC" w:rsidRPr="00C65397" w:rsidRDefault="00987BDC" w:rsidP="00987BDC">
      <w:pPr>
        <w:jc w:val="center"/>
        <w:rPr>
          <w:rFonts w:ascii="Arial" w:hAnsi="Arial" w:cs="Arial"/>
        </w:rPr>
      </w:pPr>
    </w:p>
    <w:p w:rsidR="00987BDC" w:rsidRDefault="00987BDC" w:rsidP="00987BDC">
      <w:pPr>
        <w:jc w:val="both"/>
        <w:rPr>
          <w:rFonts w:ascii="Arial" w:hAnsi="Arial" w:cs="Arial"/>
          <w:lang w:val="sr-Cyrl-CS"/>
        </w:rPr>
      </w:pPr>
      <w:r>
        <w:rPr>
          <w:rFonts w:ascii="Arial" w:hAnsi="Arial" w:cs="Arial"/>
        </w:rPr>
        <w:tab/>
        <w:t xml:space="preserve">Наручилац се обавезује да Извршиоцу, на име накнаде за превоз каменог агрегата, </w:t>
      </w:r>
      <w:r>
        <w:rPr>
          <w:rFonts w:ascii="Arial" w:hAnsi="Arial" w:cs="Arial"/>
          <w:lang w:val="sr-Cyrl-CS"/>
        </w:rPr>
        <w:t>плати</w:t>
      </w:r>
      <w:r>
        <w:rPr>
          <w:rFonts w:ascii="Arial" w:hAnsi="Arial" w:cs="Arial"/>
        </w:rPr>
        <w:t xml:space="preserve"> износ од __________ (словима: _________________________________ ) динара без пдв-а, и __________ (словима: _________________________________ ) динара са пдв-ом</w:t>
      </w:r>
      <w:r>
        <w:rPr>
          <w:rFonts w:ascii="Arial" w:hAnsi="Arial" w:cs="Arial"/>
          <w:lang w:val="sr-Cyrl-CS"/>
        </w:rPr>
        <w:t>, добијене на основу јединичне цене из понуде Извршиоца.</w:t>
      </w:r>
    </w:p>
    <w:p w:rsidR="00987BDC" w:rsidRDefault="00987BDC" w:rsidP="00BB6648">
      <w:pPr>
        <w:ind w:firstLine="567"/>
        <w:jc w:val="both"/>
        <w:rPr>
          <w:rFonts w:ascii="Arial" w:hAnsi="Arial" w:cs="Arial"/>
          <w:bCs/>
          <w:iCs/>
        </w:rPr>
      </w:pPr>
      <w:r>
        <w:rPr>
          <w:rFonts w:ascii="Arial" w:hAnsi="Arial" w:cs="Arial"/>
          <w:bCs/>
          <w:iCs/>
        </w:rPr>
        <w:t>Плаћање за извршене услуге вршиће се у року</w:t>
      </w:r>
      <w:r>
        <w:rPr>
          <w:rFonts w:ascii="Arial" w:hAnsi="Arial" w:cs="Arial"/>
          <w:bCs/>
          <w:iCs/>
          <w:lang w:val="sr-Cyrl-CS"/>
        </w:rPr>
        <w:t xml:space="preserve"> од 45 (четрдесетпет) календарских дана од дана регистровања </w:t>
      </w:r>
      <w:r w:rsidRPr="00C23235">
        <w:rPr>
          <w:rFonts w:ascii="Arial" w:hAnsi="Arial" w:cs="Arial"/>
          <w:bCs/>
          <w:iCs/>
        </w:rPr>
        <w:t>фактуре</w:t>
      </w:r>
      <w:r>
        <w:rPr>
          <w:rFonts w:ascii="Arial" w:hAnsi="Arial" w:cs="Arial"/>
          <w:bCs/>
          <w:iCs/>
        </w:rPr>
        <w:t>. Фактура мора да</w:t>
      </w:r>
      <w:r w:rsidR="00DA630A">
        <w:rPr>
          <w:rFonts w:ascii="Arial" w:hAnsi="Arial" w:cs="Arial"/>
          <w:bCs/>
          <w:iCs/>
        </w:rPr>
        <w:t xml:space="preserve"> садржи картицу мерења на ваги </w:t>
      </w:r>
      <w:r w:rsidR="00DA630A">
        <w:rPr>
          <w:rFonts w:ascii="Arial" w:hAnsi="Arial" w:cs="Arial"/>
        </w:rPr>
        <w:t>(отпремницу добављача камена са назначеном локацијом испоруке, нав</w:t>
      </w:r>
      <w:r w:rsidR="00F520A1">
        <w:rPr>
          <w:rFonts w:ascii="Arial" w:hAnsi="Arial" w:cs="Arial"/>
        </w:rPr>
        <w:t>е</w:t>
      </w:r>
      <w:r w:rsidR="00DA630A">
        <w:rPr>
          <w:rFonts w:ascii="Arial" w:hAnsi="Arial" w:cs="Arial"/>
        </w:rPr>
        <w:t>деном на полеђини отпремнице</w:t>
      </w:r>
      <w:r w:rsidRPr="00270B75">
        <w:rPr>
          <w:rFonts w:ascii="Arial" w:hAnsi="Arial" w:cs="Arial"/>
          <w:bCs/>
          <w:iCs/>
        </w:rPr>
        <w:t>), којом доказује количину превезеног камена.</w:t>
      </w:r>
    </w:p>
    <w:p w:rsidR="00987BDC" w:rsidRDefault="00987BDC" w:rsidP="00BB6648">
      <w:pPr>
        <w:ind w:firstLine="567"/>
        <w:jc w:val="both"/>
        <w:rPr>
          <w:rFonts w:ascii="Arial" w:hAnsi="Arial" w:cs="Arial"/>
          <w:iCs/>
          <w:lang w:val="sr-Cyrl-CS"/>
        </w:rPr>
      </w:pPr>
      <w:r>
        <w:rPr>
          <w:rFonts w:ascii="Arial" w:hAnsi="Arial" w:cs="Arial"/>
          <w:iCs/>
        </w:rPr>
        <w:t xml:space="preserve">Плаћање се врши уплатом на </w:t>
      </w:r>
      <w:r>
        <w:rPr>
          <w:rFonts w:ascii="Arial" w:hAnsi="Arial" w:cs="Arial"/>
          <w:iCs/>
          <w:lang w:val="sr-Cyrl-CS"/>
        </w:rPr>
        <w:t xml:space="preserve">текући </w:t>
      </w:r>
      <w:r>
        <w:rPr>
          <w:rFonts w:ascii="Arial" w:hAnsi="Arial" w:cs="Arial"/>
          <w:iCs/>
        </w:rPr>
        <w:t>рачун</w:t>
      </w:r>
      <w:r>
        <w:rPr>
          <w:rFonts w:ascii="Arial" w:hAnsi="Arial" w:cs="Arial"/>
          <w:iCs/>
          <w:lang w:val="sr-Cyrl-CS"/>
        </w:rPr>
        <w:t xml:space="preserve"> Извршиоца,</w:t>
      </w:r>
      <w:r>
        <w:rPr>
          <w:rFonts w:ascii="Arial" w:hAnsi="Arial" w:cs="Arial"/>
          <w:iCs/>
        </w:rPr>
        <w:t xml:space="preserve"> број ________________________</w:t>
      </w:r>
      <w:r>
        <w:rPr>
          <w:rFonts w:ascii="Arial" w:hAnsi="Arial" w:cs="Arial"/>
          <w:iCs/>
          <w:lang w:val="sr-Cyrl-CS"/>
        </w:rPr>
        <w:t>код _________________ банке.</w:t>
      </w:r>
    </w:p>
    <w:p w:rsidR="00987BDC" w:rsidRPr="009F26AB" w:rsidRDefault="00987BDC" w:rsidP="00987BDC">
      <w:pPr>
        <w:jc w:val="both"/>
        <w:rPr>
          <w:rFonts w:ascii="Arial" w:eastAsia="Times New Roman" w:hAnsi="Arial" w:cs="Arial"/>
        </w:rPr>
      </w:pPr>
    </w:p>
    <w:p w:rsidR="00987BDC" w:rsidRPr="009E1F89" w:rsidRDefault="00987BDC" w:rsidP="00987BDC">
      <w:pPr>
        <w:jc w:val="both"/>
        <w:rPr>
          <w:rFonts w:ascii="Arial" w:hAnsi="Arial" w:cs="Arial"/>
        </w:rPr>
      </w:pPr>
    </w:p>
    <w:p w:rsidR="00987BDC" w:rsidRDefault="00987BDC" w:rsidP="00987BDC">
      <w:pPr>
        <w:jc w:val="both"/>
        <w:rPr>
          <w:rFonts w:ascii="Arial" w:hAnsi="Arial" w:cs="Arial"/>
          <w:bCs/>
          <w:iCs/>
          <w:lang w:val="ru-RU"/>
        </w:rPr>
      </w:pPr>
    </w:p>
    <w:p w:rsidR="00987BDC" w:rsidRPr="007E6F66" w:rsidRDefault="00987BDC" w:rsidP="00987BDC">
      <w:pPr>
        <w:jc w:val="both"/>
        <w:rPr>
          <w:rFonts w:ascii="Arial" w:hAnsi="Arial" w:cs="Arial"/>
          <w:bCs/>
          <w:iCs/>
          <w:lang w:val="ru-RU"/>
        </w:rPr>
      </w:pPr>
    </w:p>
    <w:p w:rsidR="00987BDC" w:rsidRPr="006A7FB3" w:rsidRDefault="00987BDC" w:rsidP="00987BDC">
      <w:pPr>
        <w:autoSpaceDE w:val="0"/>
        <w:jc w:val="center"/>
        <w:rPr>
          <w:rFonts w:ascii="Arial" w:eastAsia="Times New Roman" w:hAnsi="Arial" w:cs="Arial"/>
          <w:b/>
          <w:bCs/>
        </w:rPr>
      </w:pPr>
      <w:r w:rsidRPr="006A7FB3">
        <w:rPr>
          <w:rFonts w:ascii="Arial" w:eastAsia="Times New Roman" w:hAnsi="Arial" w:cs="Arial"/>
          <w:b/>
          <w:bCs/>
        </w:rPr>
        <w:t xml:space="preserve">Члан </w:t>
      </w:r>
      <w:r>
        <w:rPr>
          <w:rFonts w:ascii="Arial" w:eastAsia="Times New Roman" w:hAnsi="Arial" w:cs="Arial"/>
          <w:b/>
          <w:bCs/>
          <w:lang w:val="sr-Cyrl-CS"/>
        </w:rPr>
        <w:t>6</w:t>
      </w:r>
      <w:r w:rsidRPr="006A7FB3">
        <w:rPr>
          <w:rFonts w:ascii="Arial" w:eastAsia="Times New Roman" w:hAnsi="Arial" w:cs="Arial"/>
          <w:b/>
          <w:bCs/>
        </w:rPr>
        <w:t>.</w:t>
      </w:r>
    </w:p>
    <w:p w:rsidR="00987BDC" w:rsidRPr="00C65397" w:rsidRDefault="00987BDC" w:rsidP="00987BDC">
      <w:pPr>
        <w:autoSpaceDE w:val="0"/>
        <w:jc w:val="center"/>
        <w:rPr>
          <w:rFonts w:ascii="Arial" w:eastAsia="Times New Roman" w:hAnsi="Arial" w:cs="Arial"/>
          <w:bCs/>
        </w:rPr>
      </w:pPr>
    </w:p>
    <w:p w:rsidR="00987BDC" w:rsidRPr="00C65397" w:rsidRDefault="00987BDC" w:rsidP="00987BDC">
      <w:pPr>
        <w:autoSpaceDE w:val="0"/>
        <w:jc w:val="both"/>
        <w:rPr>
          <w:rFonts w:ascii="Arial" w:eastAsia="Times New Roman" w:hAnsi="Arial" w:cs="Arial"/>
          <w:bCs/>
          <w:lang w:val="sr-Cyrl-CS"/>
        </w:rPr>
      </w:pPr>
      <w:r>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 xml:space="preserve">и да захтева накнаду штете од Извршиоца до износа из члана </w:t>
      </w:r>
      <w:r>
        <w:rPr>
          <w:rFonts w:ascii="Arial" w:eastAsia="Times New Roman" w:hAnsi="Arial" w:cs="Arial"/>
          <w:bCs/>
        </w:rPr>
        <w:t>5</w:t>
      </w:r>
      <w:r w:rsidRPr="00C65397">
        <w:rPr>
          <w:rFonts w:ascii="Arial" w:eastAsia="Times New Roman" w:hAnsi="Arial" w:cs="Arial"/>
          <w:bCs/>
        </w:rPr>
        <w:t>. став 1. овог уговора, и Извршилац је дужан је да ту штету надокнади најкасније у року од 15 дана од дана пријема пис</w:t>
      </w:r>
      <w:r w:rsidR="00270B75">
        <w:rPr>
          <w:rFonts w:ascii="Arial" w:eastAsia="Times New Roman" w:hAnsi="Arial" w:cs="Arial"/>
          <w:bCs/>
        </w:rPr>
        <w:t>аног</w:t>
      </w:r>
      <w:r w:rsidRPr="00C65397">
        <w:rPr>
          <w:rFonts w:ascii="Arial" w:eastAsia="Times New Roman" w:hAnsi="Arial" w:cs="Arial"/>
          <w:bCs/>
        </w:rPr>
        <w:t xml:space="preserve"> захтева </w:t>
      </w:r>
      <w:r w:rsidR="00270B75">
        <w:rPr>
          <w:rFonts w:ascii="Arial" w:eastAsia="Times New Roman" w:hAnsi="Arial" w:cs="Arial"/>
          <w:bCs/>
        </w:rPr>
        <w:t>Н</w:t>
      </w:r>
      <w:r w:rsidRPr="00C65397">
        <w:rPr>
          <w:rFonts w:ascii="Arial" w:eastAsia="Times New Roman" w:hAnsi="Arial" w:cs="Arial"/>
          <w:bCs/>
        </w:rPr>
        <w:t>аручиоца за накнаду штете.</w:t>
      </w:r>
    </w:p>
    <w:p w:rsidR="00987BDC" w:rsidRPr="006306CC" w:rsidRDefault="00987BDC" w:rsidP="00987BDC">
      <w:pPr>
        <w:autoSpaceDE w:val="0"/>
        <w:jc w:val="both"/>
        <w:rPr>
          <w:rFonts w:ascii="Arial" w:eastAsia="Times New Roman" w:hAnsi="Arial" w:cs="Arial"/>
          <w:bCs/>
        </w:rPr>
      </w:pP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987BDC" w:rsidRPr="00C65397" w:rsidRDefault="00987BDC" w:rsidP="00987BDC">
      <w:pPr>
        <w:autoSpaceDE w:val="0"/>
        <w:jc w:val="both"/>
        <w:rPr>
          <w:rFonts w:ascii="Arial" w:eastAsia="Times New Roman" w:hAnsi="Arial" w:cs="Arial"/>
          <w:bCs/>
        </w:rPr>
      </w:pPr>
    </w:p>
    <w:p w:rsidR="00987BDC" w:rsidRPr="006A7FB3" w:rsidRDefault="00987BDC" w:rsidP="00987BDC">
      <w:pPr>
        <w:autoSpaceDE w:val="0"/>
        <w:jc w:val="center"/>
        <w:rPr>
          <w:rFonts w:ascii="Arial" w:eastAsia="Times New Roman" w:hAnsi="Arial" w:cs="Arial"/>
          <w:b/>
          <w:bCs/>
        </w:rPr>
      </w:pPr>
      <w:r w:rsidRPr="006A7FB3">
        <w:rPr>
          <w:rFonts w:ascii="Arial" w:eastAsia="Times New Roman" w:hAnsi="Arial" w:cs="Arial"/>
          <w:b/>
          <w:bCs/>
        </w:rPr>
        <w:t xml:space="preserve">Члан </w:t>
      </w:r>
      <w:r>
        <w:rPr>
          <w:rFonts w:ascii="Arial" w:eastAsia="Times New Roman" w:hAnsi="Arial" w:cs="Arial"/>
          <w:b/>
          <w:bCs/>
          <w:lang w:val="sr-Cyrl-CS"/>
        </w:rPr>
        <w:t>7</w:t>
      </w:r>
      <w:r w:rsidRPr="006A7FB3">
        <w:rPr>
          <w:rFonts w:ascii="Arial" w:eastAsia="Times New Roman" w:hAnsi="Arial" w:cs="Arial"/>
          <w:b/>
          <w:bCs/>
        </w:rPr>
        <w:t>.</w:t>
      </w:r>
    </w:p>
    <w:p w:rsidR="00987BDC" w:rsidRDefault="00987BDC" w:rsidP="00987BDC">
      <w:pPr>
        <w:autoSpaceDE w:val="0"/>
        <w:jc w:val="center"/>
        <w:rPr>
          <w:rFonts w:ascii="Arial" w:hAnsi="Arial" w:cs="Arial"/>
          <w:bCs/>
        </w:rPr>
      </w:pPr>
    </w:p>
    <w:p w:rsidR="004C72B3" w:rsidRDefault="004C72B3" w:rsidP="004C72B3">
      <w:pPr>
        <w:pStyle w:val="Default"/>
        <w:ind w:firstLine="720"/>
        <w:jc w:val="both"/>
        <w:rPr>
          <w:color w:val="auto"/>
          <w:lang w:val="sr-Cyrl-CS"/>
        </w:rPr>
      </w:pPr>
      <w:r w:rsidRPr="00127A93">
        <w:rPr>
          <w:color w:val="auto"/>
          <w:lang w:val="sr-Cyrl-CS"/>
        </w:rPr>
        <w:t xml:space="preserve">Наручилац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w:t>
      </w:r>
      <w:r w:rsidR="00A33954">
        <w:rPr>
          <w:color w:val="auto"/>
          <w:lang w:val="sr-Cyrl-CS"/>
        </w:rPr>
        <w:t>еба за набавком предметне услуге</w:t>
      </w:r>
      <w:r>
        <w:rPr>
          <w:color w:val="auto"/>
          <w:lang w:val="sr-Cyrl-CS"/>
        </w:rPr>
        <w:t xml:space="preserve">, а у складу са расположивим финансијским средствима на апропријацији за конкретну набавку, а у складу са чланом 115. Закона о јавним набавкама. </w:t>
      </w:r>
    </w:p>
    <w:p w:rsidR="004C72B3" w:rsidRDefault="004C72B3" w:rsidP="00987BDC">
      <w:pPr>
        <w:autoSpaceDE w:val="0"/>
        <w:jc w:val="center"/>
        <w:rPr>
          <w:rFonts w:ascii="Arial" w:hAnsi="Arial" w:cs="Arial"/>
          <w:bCs/>
        </w:rPr>
      </w:pPr>
    </w:p>
    <w:p w:rsidR="004C72B3" w:rsidRPr="006A7FB3" w:rsidRDefault="004C72B3" w:rsidP="004C72B3">
      <w:pPr>
        <w:jc w:val="center"/>
        <w:rPr>
          <w:rFonts w:ascii="Arial" w:hAnsi="Arial" w:cs="Arial"/>
          <w:b/>
          <w:bCs/>
        </w:rPr>
      </w:pPr>
      <w:r w:rsidRPr="006A7FB3">
        <w:rPr>
          <w:rFonts w:ascii="Arial" w:hAnsi="Arial" w:cs="Arial"/>
          <w:b/>
          <w:bCs/>
        </w:rPr>
        <w:t xml:space="preserve">Члан </w:t>
      </w:r>
      <w:r>
        <w:rPr>
          <w:rFonts w:ascii="Arial" w:hAnsi="Arial" w:cs="Arial"/>
          <w:b/>
          <w:bCs/>
        </w:rPr>
        <w:t>8</w:t>
      </w:r>
      <w:r w:rsidRPr="006A7FB3">
        <w:rPr>
          <w:rFonts w:ascii="Arial" w:hAnsi="Arial" w:cs="Arial"/>
          <w:b/>
          <w:bCs/>
        </w:rPr>
        <w:t>.</w:t>
      </w:r>
    </w:p>
    <w:p w:rsidR="004C72B3" w:rsidRPr="004C72B3" w:rsidRDefault="004C72B3" w:rsidP="00987BDC">
      <w:pPr>
        <w:autoSpaceDE w:val="0"/>
        <w:jc w:val="center"/>
        <w:rPr>
          <w:rFonts w:ascii="Arial" w:hAnsi="Arial" w:cs="Arial"/>
          <w:bCs/>
        </w:rPr>
      </w:pPr>
    </w:p>
    <w:p w:rsidR="00987BDC" w:rsidRDefault="00987BDC" w:rsidP="00987BDC">
      <w:pPr>
        <w:jc w:val="both"/>
        <w:rPr>
          <w:rFonts w:ascii="Arial" w:hAnsi="Arial" w:cs="Arial"/>
          <w:bCs/>
        </w:rPr>
      </w:pPr>
      <w:r>
        <w:rPr>
          <w:rFonts w:ascii="Arial" w:hAnsi="Arial" w:cs="Arial"/>
          <w:bCs/>
        </w:rPr>
        <w:tab/>
      </w:r>
      <w:r w:rsidRPr="00C65397">
        <w:rPr>
          <w:rFonts w:ascii="Arial" w:hAnsi="Arial" w:cs="Arial"/>
          <w:bCs/>
        </w:rPr>
        <w:t>Уговорне стране су сагласне да</w:t>
      </w:r>
      <w:r w:rsidR="00270B75">
        <w:rPr>
          <w:rFonts w:ascii="Arial" w:hAnsi="Arial" w:cs="Arial"/>
          <w:bCs/>
        </w:rPr>
        <w:t xml:space="preserve"> се</w:t>
      </w:r>
      <w:r w:rsidRPr="00C65397">
        <w:rPr>
          <w:rFonts w:ascii="Arial" w:hAnsi="Arial" w:cs="Arial"/>
          <w:bCs/>
        </w:rPr>
        <w:t xml:space="preserve"> измене и допуне уговора врше уз обостарну сагласност и у пис</w:t>
      </w:r>
      <w:r>
        <w:rPr>
          <w:rFonts w:ascii="Arial" w:hAnsi="Arial" w:cs="Arial"/>
          <w:bCs/>
        </w:rPr>
        <w:t>ано</w:t>
      </w:r>
      <w:r w:rsidRPr="00C65397">
        <w:rPr>
          <w:rFonts w:ascii="Arial" w:hAnsi="Arial" w:cs="Arial"/>
          <w:bCs/>
        </w:rPr>
        <w:t>ј форми, у складу са позитивним прописима.</w:t>
      </w:r>
    </w:p>
    <w:p w:rsidR="00987BDC" w:rsidRPr="00C65397" w:rsidRDefault="00987BDC" w:rsidP="00987BDC">
      <w:pPr>
        <w:jc w:val="both"/>
        <w:rPr>
          <w:rFonts w:ascii="Arial" w:hAnsi="Arial" w:cs="Arial"/>
          <w:bCs/>
        </w:rPr>
      </w:pPr>
    </w:p>
    <w:p w:rsidR="00987BDC" w:rsidRPr="006A7FB3" w:rsidRDefault="00987BDC" w:rsidP="00987BDC">
      <w:pPr>
        <w:jc w:val="center"/>
        <w:rPr>
          <w:rFonts w:ascii="Arial" w:hAnsi="Arial" w:cs="Arial"/>
          <w:b/>
          <w:bCs/>
        </w:rPr>
      </w:pPr>
      <w:r w:rsidRPr="006A7FB3">
        <w:rPr>
          <w:rFonts w:ascii="Arial" w:hAnsi="Arial" w:cs="Arial"/>
          <w:b/>
          <w:bCs/>
        </w:rPr>
        <w:t xml:space="preserve">Члан </w:t>
      </w:r>
      <w:r w:rsidR="004C72B3">
        <w:rPr>
          <w:rFonts w:ascii="Arial" w:hAnsi="Arial" w:cs="Arial"/>
          <w:b/>
          <w:bCs/>
        </w:rPr>
        <w:t>9</w:t>
      </w:r>
      <w:r w:rsidRPr="006A7FB3">
        <w:rPr>
          <w:rFonts w:ascii="Arial" w:hAnsi="Arial" w:cs="Arial"/>
          <w:b/>
          <w:bCs/>
        </w:rPr>
        <w:t>.</w:t>
      </w:r>
    </w:p>
    <w:p w:rsidR="00987BDC" w:rsidRPr="00C65397" w:rsidRDefault="00987BDC" w:rsidP="00987BDC">
      <w:pPr>
        <w:jc w:val="center"/>
        <w:rPr>
          <w:rFonts w:ascii="Arial" w:hAnsi="Arial" w:cs="Arial"/>
        </w:rPr>
      </w:pPr>
    </w:p>
    <w:p w:rsidR="00987BDC" w:rsidRDefault="00987BDC" w:rsidP="00987BDC">
      <w:pPr>
        <w:jc w:val="both"/>
        <w:rPr>
          <w:rFonts w:ascii="Arial" w:hAnsi="Arial" w:cs="Arial"/>
        </w:rPr>
      </w:pPr>
      <w:r>
        <w:rPr>
          <w:rFonts w:ascii="Arial" w:hAnsi="Arial" w:cs="Arial"/>
        </w:rPr>
        <w:tab/>
      </w:r>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987BDC" w:rsidRPr="00C65397" w:rsidRDefault="00987BDC" w:rsidP="00987BDC">
      <w:pPr>
        <w:jc w:val="both"/>
        <w:rPr>
          <w:rFonts w:ascii="Arial" w:hAnsi="Arial" w:cs="Arial"/>
        </w:rPr>
      </w:pPr>
    </w:p>
    <w:p w:rsidR="00987BDC" w:rsidRPr="006A7FB3" w:rsidRDefault="00987BDC" w:rsidP="00987BDC">
      <w:pPr>
        <w:jc w:val="center"/>
        <w:rPr>
          <w:rFonts w:ascii="Arial" w:hAnsi="Arial" w:cs="Arial"/>
          <w:b/>
        </w:rPr>
      </w:pPr>
      <w:r>
        <w:rPr>
          <w:rFonts w:ascii="Arial" w:hAnsi="Arial" w:cs="Arial"/>
          <w:b/>
        </w:rPr>
        <w:t xml:space="preserve">Члан </w:t>
      </w:r>
      <w:r w:rsidR="004C72B3">
        <w:rPr>
          <w:rFonts w:ascii="Arial" w:hAnsi="Arial" w:cs="Arial"/>
          <w:b/>
        </w:rPr>
        <w:t>10</w:t>
      </w:r>
      <w:r w:rsidRPr="006A7FB3">
        <w:rPr>
          <w:rFonts w:ascii="Arial" w:hAnsi="Arial" w:cs="Arial"/>
          <w:b/>
        </w:rPr>
        <w:t>.</w:t>
      </w:r>
    </w:p>
    <w:p w:rsidR="00987BDC" w:rsidRDefault="00987BDC" w:rsidP="00987BDC">
      <w:pPr>
        <w:jc w:val="center"/>
        <w:rPr>
          <w:rFonts w:ascii="Arial" w:hAnsi="Arial" w:cs="Arial"/>
        </w:rPr>
      </w:pPr>
    </w:p>
    <w:p w:rsidR="004C72B3" w:rsidRDefault="004C72B3" w:rsidP="004C72B3">
      <w:pPr>
        <w:pStyle w:val="Default"/>
        <w:ind w:firstLine="720"/>
        <w:jc w:val="both"/>
        <w:rPr>
          <w:color w:val="auto"/>
        </w:rPr>
      </w:pPr>
      <w:r w:rsidRPr="00815E97">
        <w:rPr>
          <w:color w:val="auto"/>
        </w:rPr>
        <w:t xml:space="preserve">Овај уговор важи до </w:t>
      </w:r>
      <w:r w:rsidRPr="00A16272">
        <w:rPr>
          <w:color w:val="auto"/>
        </w:rPr>
        <w:t>31.12.20</w:t>
      </w:r>
      <w:r>
        <w:rPr>
          <w:color w:val="auto"/>
          <w:lang w:val="sr-Cyrl-CS"/>
        </w:rPr>
        <w:t>20</w:t>
      </w:r>
      <w:r w:rsidRPr="00815E97">
        <w:rPr>
          <w:color w:val="auto"/>
        </w:rPr>
        <w:t xml:space="preserve">. године, </w:t>
      </w:r>
      <w:r>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4C72B3" w:rsidRPr="004C72B3" w:rsidRDefault="004C72B3" w:rsidP="004C72B3">
      <w:pPr>
        <w:pStyle w:val="Default"/>
        <w:ind w:firstLine="720"/>
        <w:jc w:val="both"/>
        <w:rPr>
          <w:color w:val="auto"/>
        </w:rPr>
      </w:pPr>
    </w:p>
    <w:p w:rsidR="004C72B3" w:rsidRPr="006A7FB3" w:rsidRDefault="004C72B3" w:rsidP="004C72B3">
      <w:pPr>
        <w:jc w:val="center"/>
        <w:rPr>
          <w:rFonts w:ascii="Arial" w:hAnsi="Arial" w:cs="Arial"/>
          <w:b/>
        </w:rPr>
      </w:pPr>
      <w:r w:rsidRPr="006A7FB3">
        <w:rPr>
          <w:rFonts w:ascii="Arial" w:hAnsi="Arial" w:cs="Arial"/>
          <w:b/>
        </w:rPr>
        <w:t>Члан 1</w:t>
      </w:r>
      <w:r>
        <w:rPr>
          <w:rFonts w:ascii="Arial" w:hAnsi="Arial" w:cs="Arial"/>
          <w:b/>
        </w:rPr>
        <w:t>1</w:t>
      </w:r>
      <w:r w:rsidRPr="006A7FB3">
        <w:rPr>
          <w:rFonts w:ascii="Arial" w:hAnsi="Arial" w:cs="Arial"/>
          <w:b/>
        </w:rPr>
        <w:t>.</w:t>
      </w:r>
    </w:p>
    <w:p w:rsidR="004C72B3" w:rsidRPr="004C72B3" w:rsidRDefault="004C72B3" w:rsidP="00987BDC">
      <w:pPr>
        <w:jc w:val="center"/>
        <w:rPr>
          <w:rFonts w:ascii="Arial" w:hAnsi="Arial" w:cs="Arial"/>
        </w:rPr>
      </w:pPr>
    </w:p>
    <w:p w:rsidR="00987BDC" w:rsidRDefault="00987BDC" w:rsidP="00987BDC">
      <w:pPr>
        <w:jc w:val="both"/>
        <w:rPr>
          <w:rFonts w:ascii="Arial" w:hAnsi="Arial" w:cs="Arial"/>
        </w:rPr>
      </w:pPr>
      <w:r>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987BDC" w:rsidRDefault="00987BDC" w:rsidP="00987BDC">
      <w:pPr>
        <w:jc w:val="both"/>
        <w:rPr>
          <w:rFonts w:ascii="Arial" w:hAnsi="Arial" w:cs="Arial"/>
          <w:lang w:val="sr-Cyrl-CS"/>
        </w:rPr>
      </w:pPr>
    </w:p>
    <w:p w:rsidR="004C72B3" w:rsidRDefault="004C72B3" w:rsidP="00987BDC">
      <w:pPr>
        <w:jc w:val="both"/>
        <w:rPr>
          <w:rFonts w:ascii="Arial" w:hAnsi="Arial" w:cs="Arial"/>
          <w:lang w:val="sr-Cyrl-CS"/>
        </w:rPr>
      </w:pPr>
    </w:p>
    <w:p w:rsidR="004C72B3" w:rsidRDefault="004C72B3" w:rsidP="00987BDC">
      <w:pPr>
        <w:jc w:val="both"/>
        <w:rPr>
          <w:rFonts w:ascii="Arial" w:hAnsi="Arial" w:cs="Arial"/>
          <w:lang w:val="sr-Cyrl-CS"/>
        </w:rPr>
      </w:pPr>
    </w:p>
    <w:p w:rsidR="004C72B3" w:rsidRDefault="004C72B3" w:rsidP="00987BDC">
      <w:pPr>
        <w:jc w:val="both"/>
        <w:rPr>
          <w:rFonts w:ascii="Arial" w:hAnsi="Arial" w:cs="Arial"/>
          <w:lang w:val="sr-Cyrl-CS"/>
        </w:rPr>
      </w:pPr>
    </w:p>
    <w:p w:rsidR="004C72B3" w:rsidRPr="00C33D34" w:rsidRDefault="004C72B3" w:rsidP="00987BDC">
      <w:pPr>
        <w:jc w:val="both"/>
        <w:rPr>
          <w:rFonts w:ascii="Arial" w:hAnsi="Arial" w:cs="Arial"/>
          <w:lang w:val="sr-Cyrl-CS"/>
        </w:rPr>
      </w:pPr>
    </w:p>
    <w:p w:rsidR="00987BDC" w:rsidRPr="006A7FB3" w:rsidRDefault="00987BDC" w:rsidP="00987BDC">
      <w:pPr>
        <w:jc w:val="center"/>
        <w:rPr>
          <w:rFonts w:ascii="Arial" w:hAnsi="Arial" w:cs="Arial"/>
          <w:b/>
        </w:rPr>
      </w:pPr>
      <w:r w:rsidRPr="006A7FB3">
        <w:rPr>
          <w:rFonts w:ascii="Arial" w:hAnsi="Arial" w:cs="Arial"/>
          <w:b/>
        </w:rPr>
        <w:t>Члан 1</w:t>
      </w:r>
      <w:r w:rsidR="004C72B3">
        <w:rPr>
          <w:rFonts w:ascii="Arial" w:hAnsi="Arial" w:cs="Arial"/>
          <w:b/>
        </w:rPr>
        <w:t>2</w:t>
      </w:r>
      <w:r w:rsidRPr="006A7FB3">
        <w:rPr>
          <w:rFonts w:ascii="Arial" w:hAnsi="Arial" w:cs="Arial"/>
          <w:b/>
        </w:rPr>
        <w:t>.</w:t>
      </w:r>
    </w:p>
    <w:p w:rsidR="00987BDC" w:rsidRPr="00C65397" w:rsidRDefault="00987BDC" w:rsidP="00987BDC">
      <w:pPr>
        <w:jc w:val="center"/>
        <w:rPr>
          <w:rFonts w:ascii="Arial" w:hAnsi="Arial" w:cs="Arial"/>
        </w:rPr>
      </w:pPr>
    </w:p>
    <w:p w:rsidR="00987BDC" w:rsidRPr="0012158E" w:rsidRDefault="00987BDC" w:rsidP="00987BDC">
      <w:pPr>
        <w:pStyle w:val="NoSpacing"/>
        <w:ind w:firstLine="360"/>
        <w:jc w:val="both"/>
        <w:rPr>
          <w:rFonts w:ascii="Times New Roman" w:eastAsia="Times New Roman" w:hAnsi="Times New Roman" w:cs="Times New Roman"/>
          <w:bCs/>
          <w:sz w:val="24"/>
          <w:szCs w:val="24"/>
        </w:rPr>
      </w:pPr>
      <w:r w:rsidRPr="0012158E">
        <w:rPr>
          <w:rFonts w:ascii="Arial" w:hAnsi="Arial" w:cs="Arial"/>
          <w:sz w:val="24"/>
          <w:szCs w:val="24"/>
        </w:rPr>
        <w:tab/>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Pr="0012158E">
        <w:rPr>
          <w:rFonts w:ascii="Arial" w:eastAsia="Times New Roman" w:hAnsi="Arial" w:cs="Arial"/>
          <w:bCs/>
          <w:sz w:val="24"/>
          <w:szCs w:val="24"/>
          <w:lang w:val="sr-Cyrl-CS"/>
        </w:rPr>
        <w:t xml:space="preserve">то </w:t>
      </w:r>
      <w:r w:rsidRPr="0012158E">
        <w:rPr>
          <w:rFonts w:ascii="Arial" w:eastAsia="Times New Roman" w:hAnsi="Arial" w:cs="Arial"/>
          <w:bCs/>
          <w:sz w:val="24"/>
          <w:szCs w:val="24"/>
        </w:rPr>
        <w:t xml:space="preserve">у 5 (пет) истоветних примерака, од чега 3 (три) примерка за Наручиоца, а 2 (два) за </w:t>
      </w:r>
      <w:r w:rsidRPr="0012158E">
        <w:rPr>
          <w:rFonts w:ascii="Arial" w:eastAsia="Times New Roman" w:hAnsi="Arial" w:cs="Arial"/>
          <w:bCs/>
          <w:sz w:val="24"/>
          <w:szCs w:val="24"/>
          <w:lang w:val="sr-Cyrl-CS"/>
        </w:rPr>
        <w:t>Изврши</w:t>
      </w:r>
      <w:r>
        <w:rPr>
          <w:rFonts w:ascii="Arial" w:eastAsia="Times New Roman" w:hAnsi="Arial" w:cs="Arial"/>
          <w:bCs/>
          <w:sz w:val="24"/>
          <w:szCs w:val="24"/>
          <w:lang w:val="sr-Cyrl-CS"/>
        </w:rPr>
        <w:t>о</w:t>
      </w:r>
      <w:r w:rsidRPr="0012158E">
        <w:rPr>
          <w:rFonts w:ascii="Arial" w:eastAsia="Times New Roman" w:hAnsi="Arial" w:cs="Arial"/>
          <w:bCs/>
          <w:sz w:val="24"/>
          <w:szCs w:val="24"/>
          <w:lang w:val="sr-Cyrl-CS"/>
        </w:rPr>
        <w:t>ц</w:t>
      </w:r>
      <w:r>
        <w:rPr>
          <w:rFonts w:ascii="Arial" w:eastAsia="Times New Roman" w:hAnsi="Arial" w:cs="Arial"/>
          <w:bCs/>
          <w:sz w:val="24"/>
          <w:szCs w:val="24"/>
          <w:lang w:val="sr-Cyrl-CS"/>
        </w:rPr>
        <w:t>а</w:t>
      </w:r>
      <w:r w:rsidRPr="0012158E">
        <w:rPr>
          <w:rFonts w:ascii="Arial" w:eastAsia="Times New Roman" w:hAnsi="Arial" w:cs="Arial"/>
          <w:bCs/>
          <w:sz w:val="24"/>
          <w:szCs w:val="24"/>
        </w:rPr>
        <w:t>услуга.</w:t>
      </w:r>
    </w:p>
    <w:p w:rsidR="00987BDC" w:rsidRPr="00477D05" w:rsidRDefault="00987BDC" w:rsidP="00987BDC">
      <w:pPr>
        <w:jc w:val="both"/>
        <w:rPr>
          <w:rFonts w:ascii="Arial" w:hAnsi="Arial" w:cs="Arial"/>
          <w:lang w:val="sr-Cyrl-CS"/>
        </w:rPr>
      </w:pPr>
    </w:p>
    <w:p w:rsidR="00987BDC" w:rsidRDefault="00987BDC" w:rsidP="00987BDC">
      <w:pPr>
        <w:jc w:val="both"/>
        <w:rPr>
          <w:rFonts w:ascii="Arial" w:hAnsi="Arial" w:cs="Arial"/>
          <w:lang w:val="sr-Cyrl-CS"/>
        </w:rPr>
      </w:pPr>
    </w:p>
    <w:p w:rsidR="00987BDC" w:rsidRDefault="00987BDC" w:rsidP="00987BDC">
      <w:pPr>
        <w:jc w:val="both"/>
        <w:rPr>
          <w:rFonts w:ascii="Arial" w:hAnsi="Arial" w:cs="Arial"/>
          <w:lang w:val="sr-Cyrl-CS"/>
        </w:rPr>
      </w:pPr>
    </w:p>
    <w:p w:rsidR="00987BDC" w:rsidRPr="00A72700" w:rsidRDefault="00987BDC" w:rsidP="00987BDC">
      <w:pPr>
        <w:jc w:val="both"/>
        <w:rPr>
          <w:rFonts w:ascii="Arial" w:hAnsi="Arial" w:cs="Arial"/>
          <w:lang w:val="sr-Cyrl-CS"/>
        </w:rPr>
      </w:pPr>
    </w:p>
    <w:p w:rsidR="00987BDC" w:rsidRPr="00387060" w:rsidRDefault="00987BDC" w:rsidP="00987BDC">
      <w:pPr>
        <w:jc w:val="both"/>
        <w:rPr>
          <w:rFonts w:ascii="Arial" w:hAnsi="Arial" w:cs="Arial"/>
          <w:b/>
          <w:lang w:val="sr-Cyrl-CS"/>
        </w:rPr>
      </w:pPr>
      <w:r>
        <w:rPr>
          <w:rFonts w:ascii="Arial" w:hAnsi="Arial" w:cs="Arial"/>
          <w:b/>
        </w:rPr>
        <w:t xml:space="preserve">    ЗА НАРУЧИОЦА</w:t>
      </w:r>
      <w:r>
        <w:rPr>
          <w:rFonts w:ascii="Arial" w:hAnsi="Arial" w:cs="Arial"/>
          <w:b/>
          <w:lang w:val="ru-RU"/>
        </w:rPr>
        <w:t>ЗА</w:t>
      </w:r>
      <w:r>
        <w:rPr>
          <w:rFonts w:ascii="Arial" w:hAnsi="Arial" w:cs="Arial"/>
          <w:b/>
        </w:rPr>
        <w:t>ИЗВРШИОЦА</w:t>
      </w:r>
    </w:p>
    <w:p w:rsidR="00987BDC" w:rsidRPr="00A72700" w:rsidRDefault="00987BDC" w:rsidP="00987BDC">
      <w:pPr>
        <w:jc w:val="both"/>
        <w:rPr>
          <w:rFonts w:ascii="Arial" w:hAnsi="Arial" w:cs="Arial"/>
          <w:b/>
          <w:lang w:val="sr-Cyrl-CS"/>
        </w:rPr>
      </w:pPr>
    </w:p>
    <w:p w:rsidR="00987BDC" w:rsidRPr="00BD7632" w:rsidRDefault="00987BDC" w:rsidP="00987BDC">
      <w:pPr>
        <w:rPr>
          <w:rFonts w:ascii="Arial" w:hAnsi="Arial" w:cs="Arial"/>
          <w:b/>
          <w:lang w:val="sr-Cyrl-CS"/>
        </w:rPr>
      </w:pPr>
      <w:r w:rsidRPr="006A7FB3">
        <w:rPr>
          <w:rFonts w:ascii="Arial" w:hAnsi="Arial" w:cs="Arial"/>
          <w:b/>
          <w:lang w:val="sr-Latn-CS"/>
        </w:rPr>
        <w:t>__________________                                               ____________</w:t>
      </w:r>
      <w:r w:rsidRPr="006A7FB3">
        <w:rPr>
          <w:rFonts w:ascii="Arial" w:hAnsi="Arial" w:cs="Arial"/>
          <w:b/>
        </w:rPr>
        <w:t>_________</w:t>
      </w:r>
      <w:r>
        <w:rPr>
          <w:rFonts w:ascii="Arial" w:hAnsi="Arial" w:cs="Arial"/>
          <w:lang w:val="sr-Cyrl-CS"/>
        </w:rPr>
        <w:t>Нина Јевтић, начелница</w:t>
      </w:r>
    </w:p>
    <w:p w:rsidR="00987BDC" w:rsidRDefault="00987BDC" w:rsidP="00987BDC">
      <w:pPr>
        <w:tabs>
          <w:tab w:val="left" w:pos="5460"/>
        </w:tabs>
        <w:rPr>
          <w:rFonts w:ascii="Arial" w:hAnsi="Arial" w:cs="Arial"/>
          <w:lang w:val="sr-Cyrl-CS"/>
        </w:rPr>
      </w:pPr>
    </w:p>
    <w:p w:rsidR="00987BDC" w:rsidRDefault="00987BDC" w:rsidP="00987BDC">
      <w:pPr>
        <w:tabs>
          <w:tab w:val="left" w:pos="5460"/>
        </w:tabs>
        <w:rPr>
          <w:rFonts w:ascii="Arial" w:hAnsi="Arial" w:cs="Arial"/>
        </w:rPr>
      </w:pPr>
    </w:p>
    <w:p w:rsidR="00987BDC" w:rsidRPr="00BF305A" w:rsidRDefault="00987BDC" w:rsidP="00987BDC">
      <w:pPr>
        <w:tabs>
          <w:tab w:val="left" w:pos="5460"/>
        </w:tabs>
        <w:rPr>
          <w:rFonts w:ascii="Arial" w:hAnsi="Arial" w:cs="Arial"/>
        </w:rPr>
      </w:pPr>
    </w:p>
    <w:p w:rsidR="00987BDC" w:rsidRDefault="00987BDC" w:rsidP="00987BDC">
      <w:pPr>
        <w:jc w:val="both"/>
        <w:rPr>
          <w:rFonts w:ascii="Arial" w:hAnsi="Arial" w:cs="Arial"/>
          <w:bCs/>
          <w:i/>
          <w:iCs/>
          <w:color w:val="auto"/>
          <w:sz w:val="22"/>
          <w:szCs w:val="22"/>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 xml:space="preserve">може представљати негативну референцу </w:t>
      </w:r>
      <w:r w:rsidR="00F520A1">
        <w:rPr>
          <w:rFonts w:ascii="Arial" w:hAnsi="Arial" w:cs="Arial"/>
          <w:bCs/>
          <w:i/>
          <w:iCs/>
          <w:color w:val="auto"/>
          <w:sz w:val="22"/>
          <w:szCs w:val="22"/>
        </w:rPr>
        <w:t>према члану 82. став 1. тачка 3)</w:t>
      </w:r>
      <w:r w:rsidRPr="007E6F66">
        <w:rPr>
          <w:rFonts w:ascii="Arial" w:hAnsi="Arial" w:cs="Arial"/>
          <w:bCs/>
          <w:i/>
          <w:iCs/>
          <w:color w:val="auto"/>
          <w:sz w:val="22"/>
          <w:szCs w:val="22"/>
        </w:rPr>
        <w:t xml:space="preserve"> ЗЈН</w:t>
      </w:r>
      <w:r>
        <w:rPr>
          <w:rFonts w:ascii="Arial" w:hAnsi="Arial" w:cs="Arial"/>
          <w:bCs/>
          <w:i/>
          <w:iCs/>
          <w:color w:val="auto"/>
          <w:sz w:val="22"/>
          <w:szCs w:val="22"/>
        </w:rPr>
        <w:t>.</w:t>
      </w: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Default="004C72B3" w:rsidP="00987BDC">
      <w:pPr>
        <w:jc w:val="both"/>
        <w:rPr>
          <w:rFonts w:ascii="Arial" w:hAnsi="Arial" w:cs="Arial"/>
          <w:bCs/>
          <w:i/>
          <w:iCs/>
          <w:color w:val="auto"/>
          <w:sz w:val="22"/>
          <w:szCs w:val="22"/>
        </w:rPr>
      </w:pPr>
    </w:p>
    <w:p w:rsidR="004C72B3" w:rsidRPr="004C72B3" w:rsidRDefault="004C72B3" w:rsidP="00987BDC">
      <w:pPr>
        <w:jc w:val="both"/>
        <w:rPr>
          <w:rFonts w:ascii="Arial" w:hAnsi="Arial" w:cs="Arial"/>
          <w:bCs/>
          <w:i/>
          <w:iCs/>
          <w:color w:val="auto"/>
          <w:sz w:val="22"/>
          <w:szCs w:val="22"/>
        </w:rPr>
      </w:pPr>
    </w:p>
    <w:p w:rsidR="00BF305A" w:rsidRPr="00BF305A" w:rsidRDefault="00BF305A" w:rsidP="00987BDC">
      <w:pPr>
        <w:jc w:val="both"/>
        <w:rPr>
          <w:rFonts w:ascii="Arial" w:hAnsi="Arial" w:cs="Arial"/>
          <w:bCs/>
          <w:i/>
          <w:iCs/>
          <w:color w:val="auto"/>
          <w:sz w:val="22"/>
          <w:szCs w:val="22"/>
        </w:rPr>
      </w:pPr>
    </w:p>
    <w:p w:rsidR="00987BDC" w:rsidRPr="008566BF" w:rsidRDefault="00987BDC" w:rsidP="00987BDC">
      <w:pPr>
        <w:shd w:val="clear" w:color="auto" w:fill="C6D9F1"/>
        <w:jc w:val="center"/>
        <w:rPr>
          <w:rFonts w:ascii="Arial" w:hAnsi="Arial" w:cs="Arial"/>
          <w:b/>
          <w:bCs/>
          <w:i/>
          <w:iCs/>
          <w:sz w:val="28"/>
          <w:szCs w:val="28"/>
          <w:lang w:val="ru-RU"/>
        </w:rPr>
      </w:pPr>
      <w:r>
        <w:rPr>
          <w:rFonts w:ascii="Arial" w:hAnsi="Arial" w:cs="Arial"/>
          <w:b/>
          <w:bCs/>
          <w:i/>
          <w:iCs/>
          <w:sz w:val="28"/>
          <w:szCs w:val="28"/>
        </w:rPr>
        <w:t>I</w:t>
      </w:r>
      <w:r>
        <w:rPr>
          <w:rFonts w:ascii="Arial" w:hAnsi="Arial" w:cs="Arial"/>
          <w:b/>
          <w:bCs/>
          <w:i/>
          <w:iCs/>
          <w:sz w:val="28"/>
          <w:szCs w:val="28"/>
          <w:lang w:val="sr-Latn-CS"/>
        </w:rPr>
        <w:t>X</w:t>
      </w:r>
      <w:r w:rsidRPr="008566BF">
        <w:rPr>
          <w:rFonts w:ascii="Arial" w:hAnsi="Arial" w:cs="Arial"/>
          <w:b/>
          <w:bCs/>
          <w:i/>
          <w:iCs/>
          <w:sz w:val="28"/>
          <w:szCs w:val="28"/>
          <w:lang w:val="ru-RU"/>
        </w:rPr>
        <w:t xml:space="preserve">  УПУТСТВО ПОНУЂАЧИМА КАКО ДА САЧИНЕ ПОНУДУ</w:t>
      </w:r>
    </w:p>
    <w:p w:rsidR="00987BDC" w:rsidRDefault="00987BDC" w:rsidP="00987BDC">
      <w:pPr>
        <w:shd w:val="clear" w:color="auto" w:fill="C6D9F1"/>
        <w:jc w:val="center"/>
        <w:rPr>
          <w:rFonts w:ascii="Arial" w:hAnsi="Arial" w:cs="Arial"/>
          <w:b/>
          <w:bCs/>
          <w:i/>
          <w:iCs/>
          <w:sz w:val="28"/>
          <w:szCs w:val="28"/>
        </w:rPr>
      </w:pPr>
    </w:p>
    <w:p w:rsidR="00987BDC" w:rsidRDefault="00987BDC" w:rsidP="00987BDC">
      <w:pPr>
        <w:jc w:val="both"/>
        <w:rPr>
          <w:rFonts w:ascii="Arial" w:hAnsi="Arial" w:cs="Arial"/>
          <w:b/>
          <w:bCs/>
          <w:i/>
          <w:iCs/>
          <w:sz w:val="28"/>
          <w:szCs w:val="28"/>
        </w:rPr>
      </w:pPr>
    </w:p>
    <w:p w:rsidR="00987BDC" w:rsidRPr="008566BF" w:rsidRDefault="00987BDC" w:rsidP="00987BDC">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7BDC" w:rsidRPr="008566BF" w:rsidRDefault="00987BDC" w:rsidP="00987BDC">
      <w:pPr>
        <w:jc w:val="both"/>
        <w:rPr>
          <w:rFonts w:ascii="Arial" w:hAnsi="Arial" w:cs="Arial"/>
          <w:b/>
          <w:bCs/>
          <w:i/>
          <w:iCs/>
          <w:lang w:val="ru-RU"/>
        </w:rPr>
      </w:pPr>
    </w:p>
    <w:p w:rsidR="00987BDC" w:rsidRPr="008566BF" w:rsidRDefault="00987BDC" w:rsidP="00987BDC">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7BDC" w:rsidRPr="00E6790C" w:rsidRDefault="00987BDC" w:rsidP="00987BDC">
      <w:pPr>
        <w:jc w:val="both"/>
        <w:rPr>
          <w:lang w:val="sr-Cyrl-CS"/>
        </w:rPr>
      </w:pPr>
    </w:p>
    <w:p w:rsidR="00987BDC" w:rsidRPr="008566BF" w:rsidRDefault="00987BDC" w:rsidP="00987BDC">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7BDC" w:rsidRPr="008566BF" w:rsidRDefault="00987BDC" w:rsidP="00987BDC">
      <w:pPr>
        <w:jc w:val="both"/>
        <w:rPr>
          <w:rFonts w:ascii="Arial" w:eastAsia="TimesNewRomanPSMT" w:hAnsi="Arial" w:cs="Arial"/>
          <w:bCs/>
          <w:lang w:val="ru-RU"/>
        </w:rPr>
      </w:pPr>
    </w:p>
    <w:p w:rsidR="00987BDC" w:rsidRPr="008566BF" w:rsidRDefault="00987BDC" w:rsidP="00987BDC">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7BDC" w:rsidRPr="008566BF" w:rsidRDefault="00987BDC" w:rsidP="00987BDC">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7BDC" w:rsidRPr="008566BF" w:rsidRDefault="00987BDC" w:rsidP="00987BDC">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7BDC" w:rsidRPr="008E7875" w:rsidRDefault="00987BDC" w:rsidP="00987BDC">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Pr>
          <w:rFonts w:ascii="Arial" w:hAnsi="Arial" w:cs="Arial"/>
          <w:iCs/>
          <w:lang w:val="sr-Cyrl-CS"/>
        </w:rPr>
        <w:t>Општина Баточина, Општинска управа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Pr>
          <w:rFonts w:ascii="Arial" w:eastAsia="TimesNewRomanPS-BoldMT" w:hAnsi="Arial" w:cs="Arial"/>
          <w:b/>
          <w:bCs/>
          <w:lang w:val="ru-RU"/>
        </w:rPr>
        <w:t>«</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sidRPr="008566BF">
        <w:rPr>
          <w:rFonts w:ascii="Arial" w:eastAsia="TimesNewRomanPSMT" w:hAnsi="Arial" w:cs="Arial"/>
          <w:b/>
          <w:bCs/>
          <w:lang w:val="ru-RU"/>
        </w:rPr>
        <w:t xml:space="preserve"> - </w:t>
      </w:r>
      <w:r>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auto"/>
          <w:lang w:val="ru-RU"/>
        </w:rPr>
        <w:t>Понуда се сматра благовременом уколико је примљена од стране наручиоца до</w:t>
      </w:r>
      <w:r w:rsidR="00F520A1">
        <w:rPr>
          <w:rFonts w:ascii="Arial" w:hAnsi="Arial" w:cs="Arial"/>
          <w:b/>
          <w:color w:val="auto"/>
          <w:lang w:val="ru-RU"/>
        </w:rPr>
        <w:t>28</w:t>
      </w:r>
      <w:r w:rsidRPr="003467A7">
        <w:rPr>
          <w:rFonts w:ascii="Arial" w:hAnsi="Arial" w:cs="Arial"/>
          <w:b/>
          <w:color w:val="auto"/>
          <w:lang w:val="ru-RU"/>
        </w:rPr>
        <w:t>.02.20</w:t>
      </w:r>
      <w:r>
        <w:rPr>
          <w:rFonts w:ascii="Arial" w:hAnsi="Arial" w:cs="Arial"/>
          <w:b/>
          <w:color w:val="auto"/>
          <w:lang w:val="ru-RU"/>
        </w:rPr>
        <w:t>20</w:t>
      </w:r>
      <w:r w:rsidRPr="001D7973">
        <w:rPr>
          <w:rFonts w:ascii="Arial" w:hAnsi="Arial" w:cs="Arial"/>
          <w:b/>
          <w:color w:val="auto"/>
          <w:lang w:val="ru-RU"/>
        </w:rPr>
        <w:t xml:space="preserve">. године </w:t>
      </w:r>
      <w:r>
        <w:rPr>
          <w:rFonts w:ascii="Arial" w:hAnsi="Arial" w:cs="Arial"/>
          <w:b/>
          <w:color w:val="auto"/>
          <w:lang w:val="ru-RU"/>
        </w:rPr>
        <w:t>до</w:t>
      </w:r>
      <w:r w:rsidRPr="001D7973">
        <w:rPr>
          <w:rFonts w:ascii="Arial" w:hAnsi="Arial" w:cs="Arial"/>
          <w:b/>
          <w:color w:val="auto"/>
          <w:lang w:val="ru-RU"/>
        </w:rPr>
        <w:t xml:space="preserve"> 1</w:t>
      </w:r>
      <w:r>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987BDC" w:rsidRPr="00253707" w:rsidRDefault="00987BDC" w:rsidP="00987BDC">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10:30 часова.</w:t>
      </w:r>
    </w:p>
    <w:p w:rsidR="00987BDC" w:rsidRPr="008566BF" w:rsidRDefault="00987BDC" w:rsidP="00987BDC">
      <w:pPr>
        <w:autoSpaceDE w:val="0"/>
        <w:autoSpaceDN w:val="0"/>
        <w:adjustRightInd w:val="0"/>
        <w:spacing w:line="240" w:lineRule="auto"/>
        <w:jc w:val="both"/>
        <w:rPr>
          <w:rFonts w:ascii="Arial" w:hAnsi="Arial" w:cs="Arial"/>
          <w:color w:val="FF0000"/>
          <w:lang w:val="ru-RU"/>
        </w:rPr>
      </w:pPr>
    </w:p>
    <w:p w:rsidR="00987BDC" w:rsidRPr="008566BF" w:rsidRDefault="00987BDC" w:rsidP="00987BDC">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7BDC" w:rsidRPr="008566BF" w:rsidRDefault="00987BDC" w:rsidP="00987BDC">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7BDC" w:rsidRPr="008566BF" w:rsidRDefault="00987BDC" w:rsidP="00987BDC">
      <w:pPr>
        <w:jc w:val="both"/>
        <w:rPr>
          <w:rFonts w:ascii="Arial" w:eastAsia="TimesNewRomanPSMT" w:hAnsi="Arial" w:cs="Arial"/>
          <w:bCs/>
          <w:lang w:val="ru-RU"/>
        </w:rPr>
      </w:pPr>
    </w:p>
    <w:p w:rsidR="00987BDC" w:rsidRPr="00447B01" w:rsidRDefault="00987BDC" w:rsidP="00987BDC">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потписан: </w:t>
      </w:r>
    </w:p>
    <w:p w:rsidR="00987BDC" w:rsidRPr="00447B01"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987BDC" w:rsidRPr="00447B01"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987BDC" w:rsidRPr="00447B01"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987BDC" w:rsidRPr="00447B01"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987BDC" w:rsidRPr="00447B01"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987BDC" w:rsidRPr="008263C7" w:rsidRDefault="00987BDC" w:rsidP="00987BDC">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lastRenderedPageBreak/>
        <w:t>Образац изјаве подизвођача о испуњености услова за учешће у поступку јавне набавке - чл. 75.</w:t>
      </w:r>
      <w:r w:rsidR="002B2CC0">
        <w:rPr>
          <w:rFonts w:ascii="Arial" w:hAnsi="Arial" w:cs="Arial"/>
          <w:color w:val="auto"/>
        </w:rPr>
        <w:t xml:space="preserve"> ЗЈН</w:t>
      </w:r>
      <w:r w:rsidRPr="00447B01">
        <w:rPr>
          <w:rFonts w:ascii="Arial" w:hAnsi="Arial" w:cs="Arial"/>
          <w:color w:val="auto"/>
        </w:rPr>
        <w:t xml:space="preserve"> (Образац 6), </w:t>
      </w:r>
      <w:r w:rsidRPr="008263C7">
        <w:rPr>
          <w:rFonts w:ascii="Arial" w:hAnsi="Arial" w:cs="Arial"/>
          <w:color w:val="auto"/>
          <w:u w:val="single"/>
        </w:rPr>
        <w:t>уколико понуђач подноси понуду са подизвођачем;</w:t>
      </w:r>
    </w:p>
    <w:p w:rsidR="00987BDC" w:rsidRPr="008263C7" w:rsidRDefault="00987BDC" w:rsidP="00987BDC">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987BDC" w:rsidRPr="00A84DED" w:rsidRDefault="00987BDC" w:rsidP="00987BDC">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987BDC" w:rsidRDefault="00987BDC" w:rsidP="00987BDC">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јавненабавке из чл.75.и 76.Закона и упутство како се доказује испуњеност услова")</w:t>
      </w:r>
    </w:p>
    <w:p w:rsidR="00987BDC" w:rsidRPr="00A67C57" w:rsidRDefault="00987BDC" w:rsidP="00987BDC">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987BDC" w:rsidRDefault="00987BDC" w:rsidP="00987BDC">
      <w:pPr>
        <w:jc w:val="both"/>
      </w:pPr>
      <w:r>
        <w:rPr>
          <w:rFonts w:ascii="Arial" w:hAnsi="Arial" w:cs="Arial"/>
          <w:b/>
          <w:i/>
          <w:iCs/>
        </w:rPr>
        <w:t>3.</w:t>
      </w:r>
      <w:r>
        <w:rPr>
          <w:rFonts w:ascii="Arial" w:hAnsi="Arial" w:cs="Arial"/>
          <w:b/>
          <w:bCs/>
          <w:i/>
          <w:iCs/>
        </w:rPr>
        <w:t xml:space="preserve"> ПАРТИЈЕ</w:t>
      </w:r>
    </w:p>
    <w:p w:rsidR="00987BDC" w:rsidRDefault="00987BDC" w:rsidP="00987BDC">
      <w:pPr>
        <w:jc w:val="both"/>
      </w:pPr>
    </w:p>
    <w:p w:rsidR="00987BDC" w:rsidRPr="008566BF" w:rsidRDefault="00987BDC" w:rsidP="00987BDC">
      <w:pPr>
        <w:jc w:val="both"/>
        <w:rPr>
          <w:rFonts w:ascii="Arial" w:hAnsi="Arial" w:cs="Arial"/>
          <w:lang w:val="ru-RU"/>
        </w:rPr>
      </w:pPr>
      <w:r w:rsidRPr="008566BF">
        <w:rPr>
          <w:rFonts w:ascii="Arial" w:hAnsi="Arial" w:cs="Arial"/>
          <w:lang w:val="ru-RU"/>
        </w:rPr>
        <w:t>Набавка није обли</w:t>
      </w:r>
      <w:r>
        <w:rPr>
          <w:rFonts w:ascii="Arial" w:hAnsi="Arial" w:cs="Arial"/>
          <w:lang w:val="ru-RU"/>
        </w:rPr>
        <w:t>к</w:t>
      </w:r>
      <w:r w:rsidRPr="008566BF">
        <w:rPr>
          <w:rFonts w:ascii="Arial" w:hAnsi="Arial" w:cs="Arial"/>
          <w:lang w:val="ru-RU"/>
        </w:rPr>
        <w:t>ована по партијама.</w:t>
      </w:r>
    </w:p>
    <w:p w:rsidR="00987BDC" w:rsidRPr="008566BF" w:rsidRDefault="00987BDC" w:rsidP="00987BDC">
      <w:pPr>
        <w:tabs>
          <w:tab w:val="left" w:pos="3840"/>
        </w:tabs>
        <w:jc w:val="both"/>
        <w:rPr>
          <w:lang w:val="ru-RU"/>
        </w:rPr>
      </w:pPr>
      <w:r w:rsidRPr="008566BF">
        <w:rPr>
          <w:lang w:val="ru-RU"/>
        </w:rPr>
        <w:tab/>
      </w:r>
    </w:p>
    <w:p w:rsidR="00987BDC" w:rsidRPr="008566BF" w:rsidRDefault="00987BDC" w:rsidP="00987BDC">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7BDC" w:rsidRPr="008566BF" w:rsidRDefault="00987BDC" w:rsidP="00987BDC">
      <w:pPr>
        <w:jc w:val="both"/>
        <w:rPr>
          <w:rFonts w:ascii="Arial" w:hAnsi="Arial" w:cs="Arial"/>
          <w:bCs/>
          <w:iCs/>
          <w:lang w:val="ru-RU"/>
        </w:rPr>
      </w:pPr>
    </w:p>
    <w:p w:rsidR="00987BDC" w:rsidRDefault="00987BDC" w:rsidP="00987BDC">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987BDC" w:rsidRPr="00DA588A" w:rsidRDefault="00987BDC" w:rsidP="00987BDC">
      <w:pPr>
        <w:jc w:val="both"/>
        <w:rPr>
          <w:rFonts w:ascii="Arial" w:hAnsi="Arial" w:cs="Arial"/>
          <w:bCs/>
          <w:iCs/>
          <w:lang w:val="sr-Cyrl-CS"/>
        </w:rPr>
      </w:pPr>
    </w:p>
    <w:p w:rsidR="00987BDC" w:rsidRPr="008566BF" w:rsidRDefault="00987BDC" w:rsidP="00987BDC">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7BDC" w:rsidRPr="008566BF" w:rsidRDefault="00987BDC" w:rsidP="00987BDC">
      <w:pPr>
        <w:jc w:val="both"/>
        <w:rPr>
          <w:lang w:val="ru-RU"/>
        </w:rPr>
      </w:pPr>
    </w:p>
    <w:p w:rsidR="00987BDC" w:rsidRPr="008566BF" w:rsidRDefault="00987BDC" w:rsidP="00987BDC">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7BDC" w:rsidRPr="008566BF" w:rsidRDefault="00987BDC" w:rsidP="00987BDC">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7BDC" w:rsidRPr="008566BF" w:rsidRDefault="00987BDC" w:rsidP="00987BDC">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eastAsia="TimesNewRomanPSMT" w:hAnsi="Arial" w:cs="Arial"/>
          <w:bCs/>
          <w:iCs/>
          <w:lang w:val="ru-RU"/>
        </w:rPr>
        <w:t xml:space="preserve">Општина Баточина, Општинска управа,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lang w:val="ru-RU"/>
        </w:rPr>
        <w:t>са назнаком:</w:t>
      </w:r>
    </w:p>
    <w:p w:rsidR="00987BDC" w:rsidRPr="008566BF" w:rsidRDefault="00987BDC" w:rsidP="00987BDC">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w:t>
      </w:r>
      <w:r>
        <w:rPr>
          <w:rFonts w:ascii="Arial" w:eastAsia="TimesNewRomanPSMT" w:hAnsi="Arial" w:cs="Arial"/>
          <w:b/>
          <w:bCs/>
          <w:iCs/>
          <w:lang w:val="ru-RU"/>
        </w:rPr>
        <w:t>/Допуна/Опозив/Измена и допуна</w:t>
      </w:r>
      <w:r w:rsidRPr="008566BF">
        <w:rPr>
          <w:rFonts w:ascii="Arial" w:eastAsia="TimesNewRomanPSMT" w:hAnsi="Arial" w:cs="Arial"/>
          <w:b/>
          <w:bCs/>
          <w:iCs/>
          <w:lang w:val="ru-RU"/>
        </w:rPr>
        <w:t xml:space="preserve"> понуде</w:t>
      </w:r>
      <w:r w:rsidRPr="008566BF">
        <w:rPr>
          <w:rFonts w:ascii="Arial" w:eastAsia="TimesNewRomanPS-BoldMT" w:hAnsi="Arial" w:cs="Arial"/>
          <w:b/>
          <w:bCs/>
          <w:lang w:val="ru-RU"/>
        </w:rPr>
        <w:t xml:space="preserve"> за јавну набавку</w:t>
      </w:r>
      <w:r>
        <w:rPr>
          <w:rFonts w:ascii="Arial" w:hAnsi="Arial" w:cs="Arial"/>
          <w:lang w:val="sr-Cyrl-CS"/>
        </w:rPr>
        <w:t xml:space="preserve">-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Pr>
          <w:rFonts w:ascii="Arial" w:hAnsi="Arial" w:cs="Arial"/>
          <w:b/>
          <w:lang w:val="hr-HR"/>
        </w:rPr>
        <w:t xml:space="preserve">, </w:t>
      </w:r>
      <w:r>
        <w:rPr>
          <w:rFonts w:ascii="Arial" w:hAnsi="Arial" w:cs="Arial"/>
          <w:b/>
          <w:lang w:val="sr-Cyrl-CS"/>
        </w:rPr>
        <w:t xml:space="preserve">ЈНМВ бр. </w:t>
      </w:r>
      <w:r w:rsidRPr="00F038A3">
        <w:rPr>
          <w:rFonts w:ascii="Arial" w:hAnsi="Arial" w:cs="Arial"/>
          <w:b/>
          <w:lang w:val="sr-Cyrl-CS"/>
        </w:rPr>
        <w:t>4/</w:t>
      </w:r>
      <w:r>
        <w:rPr>
          <w:rFonts w:ascii="Arial" w:hAnsi="Arial" w:cs="Arial"/>
          <w:b/>
          <w:lang w:val="sr-Cyrl-CS"/>
        </w:rPr>
        <w:t>20</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7BDC" w:rsidRPr="008566BF" w:rsidRDefault="00987BDC" w:rsidP="00987BDC">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7BDC" w:rsidRPr="008566BF" w:rsidRDefault="00987BDC" w:rsidP="00987BDC">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987BDC" w:rsidRPr="008566BF" w:rsidRDefault="00987BDC" w:rsidP="00987BDC">
      <w:pPr>
        <w:jc w:val="both"/>
        <w:rPr>
          <w:rFonts w:ascii="Arial" w:hAnsi="Arial" w:cs="Arial"/>
          <w:b/>
          <w:i/>
          <w:iCs/>
          <w:lang w:val="ru-RU"/>
        </w:rPr>
      </w:pPr>
    </w:p>
    <w:p w:rsidR="00987BDC" w:rsidRPr="008566BF" w:rsidRDefault="00987BDC" w:rsidP="00987BDC">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7BDC" w:rsidRPr="008566BF" w:rsidRDefault="00987BDC" w:rsidP="00987BDC">
      <w:pPr>
        <w:jc w:val="both"/>
        <w:rPr>
          <w:rFonts w:ascii="Arial" w:hAnsi="Arial" w:cs="Arial"/>
          <w:bCs/>
          <w:iCs/>
          <w:lang w:val="ru-RU"/>
        </w:rPr>
      </w:pPr>
    </w:p>
    <w:p w:rsidR="00987BDC" w:rsidRPr="008566BF" w:rsidRDefault="00987BDC" w:rsidP="00987BDC">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987BDC" w:rsidRPr="008566BF" w:rsidRDefault="00987BDC" w:rsidP="00987BDC">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7BDC" w:rsidRDefault="00987BDC" w:rsidP="00987BDC">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Pr>
          <w:rFonts w:ascii="Arial" w:hAnsi="Arial" w:cs="Arial"/>
          <w:b/>
          <w:iCs/>
          <w:lang w:val="sr-Cyrl-CS"/>
        </w:rPr>
        <w:t>1</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7BDC" w:rsidRPr="008263C7" w:rsidRDefault="00987BDC" w:rsidP="00987BDC">
      <w:pPr>
        <w:jc w:val="both"/>
        <w:rPr>
          <w:rFonts w:ascii="Arial" w:hAnsi="Arial" w:cs="Arial"/>
          <w:i/>
          <w:iCs/>
          <w:color w:val="FF0000"/>
          <w:lang w:val="ru-RU"/>
        </w:rPr>
      </w:pPr>
    </w:p>
    <w:p w:rsidR="00987BDC" w:rsidRPr="008566BF" w:rsidRDefault="00987BDC" w:rsidP="00987BDC">
      <w:pPr>
        <w:jc w:val="both"/>
        <w:rPr>
          <w:rFonts w:ascii="Arial" w:hAnsi="Arial" w:cs="Arial"/>
          <w:iCs/>
          <w:lang w:val="ru-RU"/>
        </w:rPr>
      </w:pPr>
      <w:r w:rsidRPr="008566BF">
        <w:rPr>
          <w:rFonts w:ascii="Arial" w:hAnsi="Arial" w:cs="Arial"/>
          <w:b/>
          <w:bCs/>
          <w:i/>
          <w:iCs/>
          <w:lang w:val="ru-RU"/>
        </w:rPr>
        <w:t>7. ПОНУДА СА ПОДИЗВОЂАЧЕМ</w:t>
      </w:r>
    </w:p>
    <w:p w:rsidR="00987BDC" w:rsidRPr="008566BF" w:rsidRDefault="00987BDC" w:rsidP="00987BDC">
      <w:pPr>
        <w:jc w:val="both"/>
        <w:rPr>
          <w:rFonts w:ascii="Arial" w:hAnsi="Arial" w:cs="Arial"/>
          <w:iCs/>
          <w:lang w:val="ru-RU"/>
        </w:rPr>
      </w:pPr>
    </w:p>
    <w:p w:rsidR="00987BDC" w:rsidRPr="008566BF" w:rsidRDefault="00987BDC" w:rsidP="00987BDC">
      <w:pPr>
        <w:jc w:val="both"/>
        <w:rPr>
          <w:rFonts w:ascii="Arial" w:hAnsi="Arial" w:cs="Arial"/>
          <w:iCs/>
          <w:lang w:val="ru-RU"/>
        </w:rPr>
      </w:pPr>
      <w:r w:rsidRPr="008566BF">
        <w:rPr>
          <w:rFonts w:ascii="Arial" w:hAnsi="Arial" w:cs="Arial"/>
          <w:iCs/>
          <w:lang w:val="ru-RU"/>
        </w:rPr>
        <w:lastRenderedPageBreak/>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w:t>
      </w:r>
      <w:r>
        <w:rPr>
          <w:rFonts w:ascii="Arial" w:hAnsi="Arial" w:cs="Arial"/>
          <w:iCs/>
          <w:lang w:val="ru-RU"/>
        </w:rPr>
        <w:t>поверити подизвођачу,</w:t>
      </w:r>
      <w:r w:rsidRPr="008566BF">
        <w:rPr>
          <w:rFonts w:ascii="Arial" w:hAnsi="Arial" w:cs="Arial"/>
          <w:iCs/>
          <w:lang w:val="ru-RU"/>
        </w:rPr>
        <w:t xml:space="preserve"> а који не може бити већи од 50%, као и део предмета набавке који ће извршити преко подизвођача. </w:t>
      </w:r>
    </w:p>
    <w:p w:rsidR="00987BDC" w:rsidRPr="008566BF" w:rsidRDefault="00987BDC" w:rsidP="00987BDC">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7BDC" w:rsidRPr="008566BF" w:rsidRDefault="00987BDC" w:rsidP="00987BDC">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987BDC" w:rsidRPr="00C71DC6" w:rsidRDefault="00987BDC" w:rsidP="00987BDC">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987BDC" w:rsidRPr="008566BF" w:rsidRDefault="00987BDC" w:rsidP="00987BDC">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7BDC" w:rsidRPr="008566BF" w:rsidRDefault="00987BDC" w:rsidP="00987BDC">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7BDC" w:rsidRPr="008566BF" w:rsidRDefault="00987BDC" w:rsidP="00987BDC">
      <w:pPr>
        <w:jc w:val="both"/>
        <w:rPr>
          <w:rFonts w:ascii="Arial" w:hAnsi="Arial" w:cs="Arial"/>
          <w:b/>
          <w:i/>
          <w:lang w:val="ru-RU"/>
        </w:rPr>
      </w:pPr>
    </w:p>
    <w:p w:rsidR="00987BDC" w:rsidRPr="008566BF" w:rsidRDefault="00987BDC" w:rsidP="00987BDC">
      <w:pPr>
        <w:jc w:val="both"/>
        <w:rPr>
          <w:rFonts w:ascii="Arial" w:hAnsi="Arial" w:cs="Arial"/>
          <w:lang w:val="ru-RU"/>
        </w:rPr>
      </w:pPr>
      <w:r w:rsidRPr="008566BF">
        <w:rPr>
          <w:rFonts w:ascii="Arial" w:hAnsi="Arial" w:cs="Arial"/>
          <w:b/>
          <w:i/>
          <w:lang w:val="ru-RU"/>
        </w:rPr>
        <w:t>8. ЗАЈЕДНИЧКА ПОНУДА</w:t>
      </w:r>
    </w:p>
    <w:p w:rsidR="00987BDC" w:rsidRPr="008566BF" w:rsidRDefault="00987BDC" w:rsidP="00987BDC">
      <w:pPr>
        <w:jc w:val="both"/>
        <w:rPr>
          <w:rFonts w:ascii="Arial" w:hAnsi="Arial" w:cs="Arial"/>
          <w:lang w:val="ru-RU"/>
        </w:rPr>
      </w:pPr>
    </w:p>
    <w:p w:rsidR="00987BDC" w:rsidRDefault="00987BDC" w:rsidP="00987BDC">
      <w:pPr>
        <w:jc w:val="both"/>
        <w:rPr>
          <w:rFonts w:ascii="Arial" w:hAnsi="Arial" w:cs="Arial"/>
        </w:rPr>
      </w:pPr>
      <w:r>
        <w:rPr>
          <w:rFonts w:ascii="Arial" w:hAnsi="Arial" w:cs="Arial"/>
        </w:rPr>
        <w:t>Понуду може поднети група понуђача.</w:t>
      </w:r>
    </w:p>
    <w:p w:rsidR="00987BDC" w:rsidRDefault="00987BDC" w:rsidP="00987BDC">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987BDC" w:rsidRPr="00745686" w:rsidRDefault="00987BDC" w:rsidP="00987BDC">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987BDC" w:rsidRPr="00745686" w:rsidRDefault="00987BDC" w:rsidP="00987BDC">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987BDC" w:rsidRPr="008566BF" w:rsidRDefault="00987BDC" w:rsidP="00987BDC">
      <w:pPr>
        <w:pStyle w:val="ListParagraph"/>
        <w:ind w:left="0"/>
        <w:jc w:val="both"/>
        <w:rPr>
          <w:rFonts w:ascii="Arial" w:eastAsia="TimesNewRomanPSMT" w:hAnsi="Arial" w:cs="Arial"/>
          <w:bCs/>
          <w:lang w:val="ru-RU"/>
        </w:rPr>
      </w:pPr>
    </w:p>
    <w:p w:rsidR="00987BDC" w:rsidRPr="008566BF" w:rsidRDefault="00987BDC" w:rsidP="00987BDC">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987BDC" w:rsidRPr="008566BF" w:rsidRDefault="00987BDC" w:rsidP="00987BDC">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7BDC" w:rsidRPr="008566BF" w:rsidRDefault="00987BDC" w:rsidP="00987BDC">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7BDC" w:rsidRPr="008566BF" w:rsidRDefault="00987BDC" w:rsidP="00987BDC">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7BDC" w:rsidRDefault="00987BDC" w:rsidP="00987BDC">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7BDC" w:rsidRPr="008566BF" w:rsidRDefault="00987BDC" w:rsidP="00987BDC">
      <w:pPr>
        <w:jc w:val="both"/>
        <w:rPr>
          <w:rFonts w:ascii="Arial" w:hAnsi="Arial" w:cs="Arial"/>
          <w:lang w:val="ru-RU"/>
        </w:rPr>
      </w:pPr>
    </w:p>
    <w:p w:rsidR="00987BDC" w:rsidRDefault="00987BDC" w:rsidP="00987BDC">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7BDC" w:rsidRDefault="00987BDC" w:rsidP="00987BD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987BDC" w:rsidRDefault="00987BDC" w:rsidP="00987BDC">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календарских дана,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eastAsia="TimesNewRomanPSMT" w:hAnsi="Arial" w:cs="Arial"/>
          <w:i/>
        </w:rPr>
        <w:t xml:space="preserve">(„Сл. гласник РС” </w:t>
      </w:r>
      <w:r>
        <w:rPr>
          <w:rFonts w:ascii="Arial" w:eastAsia="TimesNewRomanPSMT" w:hAnsi="Arial" w:cs="Arial"/>
          <w:i/>
        </w:rPr>
        <w:lastRenderedPageBreak/>
        <w:t>бр. 119/2012</w:t>
      </w:r>
      <w:r>
        <w:rPr>
          <w:rFonts w:ascii="Arial" w:eastAsia="TimesNewRomanPSMT" w:hAnsi="Arial" w:cs="Arial"/>
          <w:i/>
          <w:lang w:val="sr-Cyrl-CS"/>
        </w:rPr>
        <w:t>, 68/2015, 113/2017 и 91/2019</w:t>
      </w:r>
      <w:r>
        <w:rPr>
          <w:rFonts w:ascii="Arial" w:eastAsia="TimesNewRomanPSMT" w:hAnsi="Arial" w:cs="Arial"/>
          <w:i/>
        </w:rPr>
        <w:t>),</w:t>
      </w:r>
      <w:r>
        <w:rPr>
          <w:rFonts w:ascii="Arial" w:hAnsi="Arial" w:cs="Arial"/>
          <w:iCs/>
          <w:lang w:val="sr-Cyrl-CS"/>
        </w:rPr>
        <w:t xml:space="preserve">од дана </w:t>
      </w:r>
      <w:r>
        <w:rPr>
          <w:rFonts w:ascii="Arial" w:hAnsi="Arial" w:cs="Arial"/>
          <w:iCs/>
        </w:rPr>
        <w:t>регистровања фактуре</w:t>
      </w:r>
      <w:r>
        <w:rPr>
          <w:rFonts w:ascii="Arial" w:hAnsi="Arial" w:cs="Arial"/>
          <w:iCs/>
          <w:lang w:val="sr-Cyrl-CS"/>
        </w:rPr>
        <w:t>,</w:t>
      </w:r>
      <w:r w:rsidRPr="00985A41">
        <w:rPr>
          <w:rFonts w:ascii="Arial" w:hAnsi="Arial" w:cs="Arial"/>
          <w:iCs/>
        </w:rPr>
        <w:t>кој</w:t>
      </w:r>
      <w:r w:rsidRPr="00985A41">
        <w:rPr>
          <w:rFonts w:ascii="Arial" w:hAnsi="Arial" w:cs="Arial"/>
          <w:iCs/>
          <w:lang w:val="sr-Cyrl-CS"/>
        </w:rPr>
        <w:t>ом</w:t>
      </w:r>
      <w:r w:rsidRPr="00985A41">
        <w:rPr>
          <w:rFonts w:ascii="Arial" w:hAnsi="Arial" w:cs="Arial"/>
          <w:iCs/>
        </w:rPr>
        <w:t xml:space="preserve"> се </w:t>
      </w:r>
      <w:r w:rsidRPr="00985A41">
        <w:rPr>
          <w:rFonts w:ascii="Arial" w:hAnsi="Arial" w:cs="Arial"/>
          <w:iCs/>
          <w:lang w:val="sr-Cyrl-CS"/>
        </w:rPr>
        <w:t>потврђује услуга превоза.</w:t>
      </w:r>
    </w:p>
    <w:p w:rsidR="00987BDC" w:rsidRPr="002B2CC0" w:rsidRDefault="00987BDC" w:rsidP="00987BDC">
      <w:pPr>
        <w:jc w:val="both"/>
        <w:rPr>
          <w:rFonts w:ascii="Arial" w:hAnsi="Arial" w:cs="Arial"/>
          <w:iCs/>
        </w:rPr>
      </w:pPr>
      <w:r>
        <w:rPr>
          <w:rFonts w:ascii="Arial" w:hAnsi="Arial" w:cs="Arial"/>
          <w:iCs/>
        </w:rPr>
        <w:t xml:space="preserve">Плаћање се врши уплатом на рачун </w:t>
      </w:r>
      <w:r>
        <w:rPr>
          <w:rFonts w:ascii="Arial" w:hAnsi="Arial" w:cs="Arial"/>
          <w:iCs/>
          <w:lang w:val="sr-Cyrl-CS"/>
        </w:rPr>
        <w:t>Извршиоца</w:t>
      </w:r>
      <w:r>
        <w:rPr>
          <w:rFonts w:ascii="Arial" w:hAnsi="Arial" w:cs="Arial"/>
          <w:iCs/>
        </w:rPr>
        <w:t>.</w:t>
      </w:r>
    </w:p>
    <w:p w:rsidR="00987BDC" w:rsidRDefault="00987BDC" w:rsidP="00987BD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w:t>
      </w:r>
      <w:r>
        <w:rPr>
          <w:rFonts w:ascii="Arial" w:hAnsi="Arial" w:cs="Arial"/>
          <w:iCs/>
          <w:u w:val="single"/>
          <w:lang w:val="sr-Cyrl-CS"/>
        </w:rPr>
        <w:t xml:space="preserve"> места и</w:t>
      </w:r>
      <w:r>
        <w:rPr>
          <w:rFonts w:ascii="Arial" w:hAnsi="Arial" w:cs="Arial"/>
          <w:iCs/>
          <w:u w:val="single"/>
        </w:rPr>
        <w:t xml:space="preserve"> рока извршења услуге</w:t>
      </w:r>
    </w:p>
    <w:p w:rsidR="00987BDC" w:rsidRDefault="00987BDC" w:rsidP="00987BDC">
      <w:pPr>
        <w:jc w:val="both"/>
        <w:rPr>
          <w:rFonts w:ascii="Arial" w:hAnsi="Arial" w:cs="Arial"/>
          <w:lang w:val="sr-Cyrl-CS"/>
        </w:rPr>
      </w:pPr>
      <w:r w:rsidRPr="00B82C1F">
        <w:rPr>
          <w:rFonts w:ascii="Arial" w:hAnsi="Arial" w:cs="Arial"/>
        </w:rPr>
        <w:t>Рок</w:t>
      </w:r>
      <w:r>
        <w:rPr>
          <w:rFonts w:ascii="Arial" w:hAnsi="Arial" w:cs="Arial"/>
          <w:lang w:val="sr-Cyrl-CS"/>
        </w:rPr>
        <w:t>пружања предметне услуге не</w:t>
      </w:r>
      <w:r>
        <w:rPr>
          <w:rFonts w:ascii="Arial" w:hAnsi="Arial" w:cs="Arial"/>
        </w:rPr>
        <w:t xml:space="preserve"> може бити дужи </w:t>
      </w:r>
      <w:r w:rsidRPr="000512CB">
        <w:rPr>
          <w:rFonts w:ascii="Arial" w:hAnsi="Arial" w:cs="Arial"/>
        </w:rPr>
        <w:t xml:space="preserve">од </w:t>
      </w:r>
      <w:r>
        <w:rPr>
          <w:rFonts w:ascii="Arial" w:hAnsi="Arial" w:cs="Arial"/>
          <w:lang w:val="sr-Cyrl-CS"/>
        </w:rPr>
        <w:t>два</w:t>
      </w:r>
      <w:r>
        <w:rPr>
          <w:rFonts w:ascii="Arial" w:hAnsi="Arial" w:cs="Arial"/>
        </w:rPr>
        <w:t xml:space="preserve">календарска </w:t>
      </w:r>
      <w:r w:rsidRPr="000512CB">
        <w:rPr>
          <w:rFonts w:ascii="Arial" w:hAnsi="Arial" w:cs="Arial"/>
          <w:lang w:val="sr-Cyrl-CS"/>
        </w:rPr>
        <w:t>дана</w:t>
      </w:r>
      <w:r>
        <w:rPr>
          <w:rFonts w:ascii="Arial" w:hAnsi="Arial" w:cs="Arial"/>
        </w:rPr>
        <w:t xml:space="preserve"> од дана пријема </w:t>
      </w:r>
      <w:r w:rsidR="00DA630A">
        <w:rPr>
          <w:rFonts w:ascii="Arial" w:hAnsi="Arial" w:cs="Arial"/>
        </w:rPr>
        <w:t xml:space="preserve">појединачног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987BDC" w:rsidRDefault="00987BDC" w:rsidP="00987BDC">
      <w:pPr>
        <w:jc w:val="both"/>
        <w:rPr>
          <w:rFonts w:ascii="Arial" w:hAnsi="Arial" w:cs="Arial"/>
          <w:lang w:val="sr-Cyrl-CS"/>
        </w:rPr>
      </w:pPr>
      <w:r>
        <w:rPr>
          <w:rFonts w:ascii="Arial" w:hAnsi="Arial" w:cs="Arial"/>
          <w:lang w:val="sr-Cyrl-CS"/>
        </w:rPr>
        <w:t>Пружање предметн</w:t>
      </w:r>
      <w:r w:rsidR="00BF305A">
        <w:rPr>
          <w:rFonts w:ascii="Arial" w:hAnsi="Arial" w:cs="Arial"/>
          <w:lang w:val="sr-Cyrl-CS"/>
        </w:rPr>
        <w:t>е</w:t>
      </w:r>
      <w:r>
        <w:rPr>
          <w:rFonts w:ascii="Arial" w:hAnsi="Arial" w:cs="Arial"/>
          <w:lang w:val="sr-Cyrl-CS"/>
        </w:rPr>
        <w:t xml:space="preserve"> услуге</w:t>
      </w:r>
      <w:r>
        <w:rPr>
          <w:rFonts w:ascii="Arial" w:hAnsi="Arial" w:cs="Arial"/>
        </w:rPr>
        <w:t xml:space="preserve"> вршиће се сукцесивно, </w:t>
      </w:r>
      <w:r>
        <w:rPr>
          <w:rFonts w:ascii="Arial" w:hAnsi="Arial" w:cs="Arial"/>
          <w:lang w:val="sr-Cyrl-CS"/>
        </w:rPr>
        <w:t>до краја текуће 2020 године, односно до утошка каменог агрегата.</w:t>
      </w:r>
    </w:p>
    <w:p w:rsidR="00DA630A" w:rsidRDefault="00DA630A" w:rsidP="00DA630A">
      <w:pPr>
        <w:jc w:val="both"/>
        <w:rPr>
          <w:rFonts w:ascii="Arial" w:hAnsi="Arial" w:cs="Arial"/>
        </w:rPr>
      </w:pPr>
      <w:r>
        <w:rPr>
          <w:rFonts w:ascii="Arial" w:hAnsi="Arial" w:cs="Arial"/>
        </w:rPr>
        <w:t>За свакиреализовани налог за превоз камена, Извршилац</w:t>
      </w:r>
      <w:r w:rsidRPr="00BC2DD9">
        <w:rPr>
          <w:rFonts w:ascii="Arial" w:hAnsi="Arial" w:cs="Arial"/>
        </w:rPr>
        <w:t xml:space="preserve"> ј</w:t>
      </w:r>
      <w:r>
        <w:rPr>
          <w:rFonts w:ascii="Arial" w:hAnsi="Arial" w:cs="Arial"/>
        </w:rPr>
        <w:t>е дужан да достави одговарајућу</w:t>
      </w:r>
      <w:r w:rsidRPr="00BC2DD9">
        <w:rPr>
          <w:rFonts w:ascii="Arial" w:hAnsi="Arial" w:cs="Arial"/>
        </w:rPr>
        <w:t xml:space="preserve"> документацију</w:t>
      </w:r>
      <w:r>
        <w:rPr>
          <w:rFonts w:ascii="Arial" w:hAnsi="Arial" w:cs="Arial"/>
        </w:rPr>
        <w:t xml:space="preserve"> (отпремницу добављача камена са назначеном локацијом испоруке, нав</w:t>
      </w:r>
      <w:r w:rsidR="00BF305A">
        <w:rPr>
          <w:rFonts w:ascii="Arial" w:hAnsi="Arial" w:cs="Arial"/>
        </w:rPr>
        <w:t>е</w:t>
      </w:r>
      <w:r>
        <w:rPr>
          <w:rFonts w:ascii="Arial" w:hAnsi="Arial" w:cs="Arial"/>
        </w:rPr>
        <w:t>деном на полеђини отпремнице).</w:t>
      </w:r>
    </w:p>
    <w:p w:rsidR="002B2CC0" w:rsidRPr="00DA630A" w:rsidRDefault="00987BDC" w:rsidP="00DA630A">
      <w:pPr>
        <w:jc w:val="both"/>
        <w:rPr>
          <w:rFonts w:ascii="Arial" w:hAnsi="Arial" w:cs="Arial"/>
        </w:rPr>
      </w:pPr>
      <w:r w:rsidRPr="00B82C1F">
        <w:rPr>
          <w:rFonts w:ascii="Arial" w:hAnsi="Arial" w:cs="Arial"/>
          <w:b/>
          <w:u w:val="single"/>
          <w:lang w:val="sr-Cyrl-CS"/>
        </w:rPr>
        <w:t>Место</w:t>
      </w:r>
      <w:r>
        <w:rPr>
          <w:rFonts w:ascii="Arial" w:hAnsi="Arial" w:cs="Arial"/>
          <w:lang w:val="sr-Cyrl-CS"/>
        </w:rPr>
        <w:t xml:space="preserve"> испоруке је </w:t>
      </w:r>
      <w:r w:rsidR="002B2CC0">
        <w:rPr>
          <w:rFonts w:ascii="Arial" w:hAnsi="Arial" w:cs="Arial"/>
          <w:lang w:val="sr-Cyrl-CS"/>
        </w:rPr>
        <w:t xml:space="preserve">на територији општине Баточина, </w:t>
      </w:r>
      <w:r>
        <w:rPr>
          <w:rFonts w:ascii="Arial" w:hAnsi="Arial" w:cs="Arial"/>
          <w:lang w:val="sr-Cyrl-CS"/>
        </w:rPr>
        <w:t>радијус кретања до 15</w:t>
      </w:r>
      <w:r w:rsidR="002B2CC0">
        <w:rPr>
          <w:rFonts w:ascii="Arial" w:hAnsi="Arial" w:cs="Arial"/>
        </w:rPr>
        <w:t>km од места утовара</w:t>
      </w:r>
      <w:r>
        <w:rPr>
          <w:rFonts w:ascii="Arial" w:hAnsi="Arial" w:cs="Arial"/>
        </w:rPr>
        <w:t>.</w:t>
      </w:r>
    </w:p>
    <w:p w:rsidR="002B2CC0" w:rsidRPr="006A6EDB" w:rsidRDefault="002B2CC0" w:rsidP="002B2CC0">
      <w:pPr>
        <w:tabs>
          <w:tab w:val="left" w:pos="1170"/>
        </w:tabs>
        <w:suppressAutoHyphens w:val="0"/>
        <w:spacing w:line="240" w:lineRule="auto"/>
        <w:jc w:val="both"/>
        <w:rPr>
          <w:rFonts w:ascii="Arial" w:hAnsi="Arial" w:cs="Arial"/>
        </w:rPr>
      </w:pPr>
    </w:p>
    <w:p w:rsidR="00987BDC" w:rsidRDefault="00987BDC" w:rsidP="00987BD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987BDC" w:rsidRDefault="00987BDC" w:rsidP="00987BDC">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987BDC" w:rsidRDefault="00987BDC" w:rsidP="00987BDC">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987BDC" w:rsidRDefault="00987BDC" w:rsidP="00987BDC">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987BDC" w:rsidRPr="008566BF" w:rsidRDefault="00987BDC" w:rsidP="00987BDC">
      <w:pPr>
        <w:jc w:val="both"/>
        <w:rPr>
          <w:rFonts w:ascii="Arial" w:hAnsi="Arial" w:cs="Arial"/>
          <w:b/>
          <w:color w:val="auto"/>
          <w:u w:val="single"/>
          <w:lang w:val="ru-RU"/>
        </w:rPr>
      </w:pPr>
    </w:p>
    <w:p w:rsidR="00987BDC" w:rsidRPr="008566BF" w:rsidRDefault="00987BDC" w:rsidP="00987BDC">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7BDC" w:rsidRPr="008566BF" w:rsidRDefault="00987BDC" w:rsidP="00987BDC">
      <w:pPr>
        <w:jc w:val="both"/>
        <w:rPr>
          <w:rFonts w:ascii="Arial" w:hAnsi="Arial" w:cs="Arial"/>
          <w:b/>
          <w:bCs/>
          <w:i/>
          <w:iCs/>
          <w:lang w:val="ru-RU"/>
        </w:rPr>
      </w:pPr>
    </w:p>
    <w:p w:rsidR="00987BDC" w:rsidRPr="008566BF" w:rsidRDefault="00987BDC" w:rsidP="00987BDC">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7BDC" w:rsidRPr="008566BF" w:rsidRDefault="00987BDC" w:rsidP="00987BDC">
      <w:pPr>
        <w:jc w:val="both"/>
        <w:rPr>
          <w:rFonts w:ascii="Arial" w:hAnsi="Arial" w:cs="Arial"/>
          <w:iCs/>
          <w:lang w:val="ru-RU"/>
        </w:rPr>
      </w:pPr>
      <w:r w:rsidRPr="008566BF">
        <w:rPr>
          <w:rFonts w:ascii="Arial" w:hAnsi="Arial" w:cs="Arial"/>
          <w:iCs/>
          <w:lang w:val="ru-RU"/>
        </w:rPr>
        <w:t>Цена је фиксна и не може се мењати.</w:t>
      </w:r>
    </w:p>
    <w:p w:rsidR="00987BDC" w:rsidRPr="008566BF" w:rsidRDefault="00987BDC" w:rsidP="00987BDC">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7BDC" w:rsidRPr="008566BF" w:rsidRDefault="00987BDC" w:rsidP="00987BDC">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7BDC" w:rsidRPr="003E3AB0" w:rsidRDefault="00987BDC" w:rsidP="00987BDC">
      <w:pPr>
        <w:jc w:val="both"/>
        <w:rPr>
          <w:rFonts w:ascii="Arial" w:hAnsi="Arial" w:cs="Arial"/>
          <w:iCs/>
          <w:color w:val="auto"/>
        </w:rPr>
      </w:pPr>
    </w:p>
    <w:p w:rsidR="00987BDC" w:rsidRPr="008566BF" w:rsidRDefault="00987BDC" w:rsidP="00987BDC">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987BDC" w:rsidRPr="008566BF" w:rsidRDefault="00987BDC" w:rsidP="00987BDC">
      <w:pPr>
        <w:jc w:val="both"/>
        <w:rPr>
          <w:rFonts w:ascii="Arial" w:hAnsi="Arial" w:cs="Arial"/>
          <w:b/>
          <w:i/>
          <w:iCs/>
          <w:color w:val="auto"/>
          <w:lang w:val="ru-RU"/>
        </w:rPr>
      </w:pPr>
    </w:p>
    <w:p w:rsidR="00987BDC" w:rsidRPr="008566BF" w:rsidRDefault="00987BDC" w:rsidP="00987BDC">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987BDC" w:rsidRPr="008566BF" w:rsidRDefault="00987BDC" w:rsidP="00987BDC">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987BDC" w:rsidRDefault="00987BDC" w:rsidP="00987BDC">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DA630A" w:rsidRDefault="00DA630A" w:rsidP="00987BDC">
      <w:pPr>
        <w:jc w:val="both"/>
        <w:rPr>
          <w:rFonts w:ascii="Arial" w:eastAsia="TimesNewRomanPSMT" w:hAnsi="Arial" w:cs="Arial"/>
          <w:bCs/>
          <w:iCs/>
          <w:color w:val="auto"/>
          <w:lang w:val="ru-RU"/>
        </w:rPr>
      </w:pPr>
    </w:p>
    <w:p w:rsidR="00DA630A" w:rsidRDefault="00DA630A" w:rsidP="00987BDC">
      <w:pPr>
        <w:jc w:val="both"/>
        <w:rPr>
          <w:rFonts w:ascii="Arial" w:eastAsia="TimesNewRomanPSMT" w:hAnsi="Arial" w:cs="Arial"/>
          <w:bCs/>
          <w:iCs/>
          <w:color w:val="auto"/>
          <w:lang w:val="ru-RU"/>
        </w:rPr>
      </w:pPr>
    </w:p>
    <w:p w:rsidR="00DA630A" w:rsidRDefault="00DA630A" w:rsidP="00987BDC">
      <w:pPr>
        <w:jc w:val="both"/>
        <w:rPr>
          <w:rFonts w:ascii="Arial" w:eastAsia="TimesNewRomanPSMT" w:hAnsi="Arial" w:cs="Arial"/>
          <w:bCs/>
          <w:iCs/>
          <w:color w:val="auto"/>
          <w:lang w:val="ru-RU"/>
        </w:rPr>
      </w:pPr>
    </w:p>
    <w:p w:rsidR="00DA630A" w:rsidRPr="00DA630A" w:rsidRDefault="00DA630A" w:rsidP="00987BDC">
      <w:pPr>
        <w:jc w:val="both"/>
        <w:rPr>
          <w:rFonts w:ascii="Arial" w:eastAsia="TimesNewRomanPSMT" w:hAnsi="Arial" w:cs="Arial"/>
          <w:bCs/>
          <w:iCs/>
          <w:color w:val="auto"/>
          <w:lang w:val="ru-RU"/>
        </w:rPr>
      </w:pPr>
    </w:p>
    <w:p w:rsidR="00987BDC" w:rsidRPr="008566BF" w:rsidRDefault="00987BDC" w:rsidP="00987BDC">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987BDC" w:rsidRPr="008566BF" w:rsidRDefault="00987BDC" w:rsidP="00987BDC">
      <w:pPr>
        <w:jc w:val="both"/>
        <w:rPr>
          <w:rFonts w:ascii="Arial" w:hAnsi="Arial" w:cs="Arial"/>
          <w:b/>
          <w:i/>
          <w:iCs/>
          <w:lang w:val="ru-RU"/>
        </w:rPr>
      </w:pPr>
    </w:p>
    <w:p w:rsidR="00987BDC" w:rsidRPr="00A24266" w:rsidRDefault="00987BDC" w:rsidP="00987BDC">
      <w:pPr>
        <w:jc w:val="both"/>
        <w:rPr>
          <w:rFonts w:ascii="Arial" w:hAnsi="Arial" w:cs="Arial"/>
          <w:iCs/>
        </w:rPr>
      </w:pPr>
      <w:r>
        <w:rPr>
          <w:rFonts w:ascii="Arial" w:hAnsi="Arial" w:cs="Arial"/>
          <w:iCs/>
        </w:rPr>
        <w:t>Није потребно да понуђачи достављају средства финансијског обезбеђења у ск</w:t>
      </w:r>
      <w:r w:rsidR="00DA630A">
        <w:rPr>
          <w:rFonts w:ascii="Arial" w:hAnsi="Arial" w:cs="Arial"/>
          <w:iCs/>
        </w:rPr>
        <w:t>л</w:t>
      </w:r>
      <w:r>
        <w:rPr>
          <w:rFonts w:ascii="Arial" w:hAnsi="Arial" w:cs="Arial"/>
          <w:iCs/>
        </w:rPr>
        <w:t>опу својих понуда.</w:t>
      </w:r>
    </w:p>
    <w:p w:rsidR="00987BDC" w:rsidRPr="00136AE3" w:rsidRDefault="00987BDC" w:rsidP="00987BDC">
      <w:pPr>
        <w:jc w:val="both"/>
        <w:rPr>
          <w:rFonts w:ascii="Arial" w:hAnsi="Arial" w:cs="Arial"/>
          <w:b/>
          <w:lang w:val="sr-Cyrl-CS"/>
        </w:rPr>
      </w:pPr>
    </w:p>
    <w:p w:rsidR="00987BDC" w:rsidRDefault="00987BDC" w:rsidP="00DA630A">
      <w:pPr>
        <w:spacing w:line="240" w:lineRule="auto"/>
        <w:jc w:val="both"/>
        <w:rPr>
          <w:rFonts w:ascii="Arial" w:hAnsi="Arial" w:cs="Arial"/>
          <w:b/>
          <w:bCs/>
          <w:i/>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DA630A" w:rsidRPr="008566BF" w:rsidRDefault="00DA630A" w:rsidP="00DA630A">
      <w:pPr>
        <w:spacing w:line="240" w:lineRule="auto"/>
        <w:jc w:val="both"/>
        <w:rPr>
          <w:lang w:val="ru-RU"/>
        </w:rPr>
      </w:pPr>
    </w:p>
    <w:p w:rsidR="00987BDC" w:rsidRDefault="00987BDC" w:rsidP="00DA630A">
      <w:pPr>
        <w:spacing w:line="240" w:lineRule="auto"/>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987BDC" w:rsidRPr="004304CA" w:rsidRDefault="00987BDC" w:rsidP="00DA630A">
      <w:pPr>
        <w:spacing w:line="240" w:lineRule="auto"/>
        <w:jc w:val="both"/>
        <w:rPr>
          <w:rFonts w:ascii="Arial" w:hAnsi="Arial" w:cs="Arial"/>
          <w:b/>
          <w:i/>
          <w:lang w:val="sr-Cyrl-CS"/>
        </w:rPr>
      </w:pPr>
    </w:p>
    <w:p w:rsidR="00987BDC" w:rsidRPr="004C72B3" w:rsidRDefault="00987BDC" w:rsidP="00DA630A">
      <w:pPr>
        <w:spacing w:line="240" w:lineRule="auto"/>
        <w:jc w:val="both"/>
        <w:rPr>
          <w:rFonts w:ascii="Arial" w:hAnsi="Arial" w:cs="Arial"/>
          <w:b/>
          <w:bCs/>
          <w:i/>
          <w:lang w:val="sr-Cyrl-CS"/>
        </w:rPr>
      </w:pPr>
      <w:r w:rsidRPr="004C72B3">
        <w:rPr>
          <w:rFonts w:ascii="Arial" w:hAnsi="Arial" w:cs="Arial"/>
          <w:b/>
          <w:bCs/>
          <w:i/>
          <w:lang w:val="ru-RU"/>
        </w:rPr>
        <w:t>14. ДОДАТНЕ ИНФОРМАЦИЈЕ ИЛИ ПОЈАШЊЕЊА У ВЕЗИ СА ПРИПРЕМАЊЕМ ПОНУДЕ</w:t>
      </w:r>
    </w:p>
    <w:p w:rsidR="00987BDC" w:rsidRPr="004304CA" w:rsidRDefault="00987BDC" w:rsidP="00DA630A">
      <w:pPr>
        <w:spacing w:line="240" w:lineRule="auto"/>
        <w:jc w:val="both"/>
        <w:rPr>
          <w:rFonts w:ascii="Arial" w:hAnsi="Arial" w:cs="Arial"/>
          <w:b/>
          <w:bCs/>
          <w:lang w:val="sr-Cyrl-CS"/>
        </w:rPr>
      </w:pPr>
    </w:p>
    <w:p w:rsidR="00987BDC" w:rsidRPr="008566BF" w:rsidRDefault="00987BDC" w:rsidP="00DA630A">
      <w:pPr>
        <w:spacing w:line="240" w:lineRule="auto"/>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Општинска управа, 34227 Баточина, ул. Краља Петра </w:t>
      </w:r>
      <w:r>
        <w:rPr>
          <w:rFonts w:ascii="Arial" w:hAnsi="Arial" w:cs="Arial"/>
          <w:i/>
          <w:color w:val="auto"/>
        </w:rPr>
        <w:t>I</w:t>
      </w:r>
      <w:r>
        <w:rPr>
          <w:rFonts w:ascii="Arial" w:hAnsi="Arial" w:cs="Arial"/>
          <w:i/>
          <w:color w:val="auto"/>
          <w:lang w:val="sr-Cyrl-CS"/>
        </w:rPr>
        <w:t xml:space="preserve"> бр. 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F17DE9">
          <w:rPr>
            <w:rStyle w:val="Hyperlink"/>
            <w:rFonts w:ascii="Arial" w:hAnsi="Arial" w:cs="Arial"/>
            <w:i/>
          </w:rPr>
          <w:t>jelenadrageljevic@ymail.com</w:t>
        </w:r>
      </w:hyperlink>
      <w:r w:rsidRPr="00220F29">
        <w:rPr>
          <w:rFonts w:ascii="Arial" w:hAnsi="Arial" w:cs="Arial"/>
          <w:i/>
        </w:rPr>
        <w:t>и</w:t>
      </w:r>
      <w:hyperlink r:id="rId14" w:history="1">
        <w:r w:rsidRPr="00220F29">
          <w:rPr>
            <w:rStyle w:val="Hyperlink"/>
            <w:rFonts w:ascii="Arial" w:hAnsi="Arial" w:cs="Arial"/>
            <w:i/>
          </w:rPr>
          <w:t>opstinabatocina@gmail.com</w:t>
        </w:r>
      </w:hyperlink>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987BDC" w:rsidRPr="008566BF" w:rsidRDefault="00987BDC" w:rsidP="00987BDC">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987BDC" w:rsidRPr="00DA630A" w:rsidRDefault="00987BDC" w:rsidP="00987BDC">
      <w:pPr>
        <w:jc w:val="both"/>
        <w:rPr>
          <w:rFonts w:ascii="Arial" w:hAnsi="Arial" w:cs="Arial"/>
          <w:b/>
          <w:b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4/20 - </w:t>
      </w:r>
      <w:r w:rsidRPr="00510D28">
        <w:rPr>
          <w:rFonts w:ascii="Arial" w:eastAsia="TimesNewRomanPS-BoldMT" w:hAnsi="Arial" w:cs="Arial"/>
          <w:b/>
          <w:bCs/>
        </w:rPr>
        <w:t>Услуге превоза каменог агрегата за потребе насипања и редовног одржавања локалних и некатегорисаних путева</w:t>
      </w:r>
      <w:r>
        <w:rPr>
          <w:rFonts w:ascii="Arial" w:hAnsi="Arial" w:cs="Arial"/>
          <w:b/>
          <w:bCs/>
        </w:rPr>
        <w:t>.</w:t>
      </w:r>
      <w:r w:rsidR="00DA630A" w:rsidRPr="00DA630A">
        <w:rPr>
          <w:rFonts w:ascii="Arial" w:hAnsi="Arial" w:cs="Arial"/>
          <w:bCs/>
        </w:rPr>
        <w:t>“</w:t>
      </w:r>
    </w:p>
    <w:p w:rsidR="00987BDC" w:rsidRPr="008566BF" w:rsidRDefault="00987BDC" w:rsidP="00987BDC">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987BDC" w:rsidRPr="008566BF" w:rsidRDefault="00987BDC" w:rsidP="00987BDC">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987BDC" w:rsidRPr="008566BF" w:rsidRDefault="00987BDC" w:rsidP="00987BDC">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987BDC" w:rsidRPr="00AA4D8C" w:rsidRDefault="00987BDC" w:rsidP="00987BDC">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color w:val="auto"/>
        </w:rPr>
        <w:t xml:space="preserve"> и то: </w:t>
      </w:r>
    </w:p>
    <w:p w:rsidR="00987BDC" w:rsidRPr="00AA4D8C" w:rsidRDefault="00987BDC" w:rsidP="00987BDC">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987BDC" w:rsidRPr="00AA4D8C" w:rsidRDefault="00987BDC" w:rsidP="00987BDC">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7BDC" w:rsidRPr="00A84DED" w:rsidRDefault="00987BDC" w:rsidP="00987BDC">
      <w:pPr>
        <w:jc w:val="both"/>
        <w:rPr>
          <w:rFonts w:ascii="Arial" w:hAnsi="Arial" w:cs="Arial"/>
          <w:bCs/>
          <w:color w:val="auto"/>
          <w:lang w:val="ru-RU"/>
        </w:rPr>
      </w:pPr>
    </w:p>
    <w:p w:rsidR="00987BDC" w:rsidRPr="004C72B3" w:rsidRDefault="00987BDC" w:rsidP="00987BDC">
      <w:pPr>
        <w:jc w:val="both"/>
        <w:rPr>
          <w:rFonts w:ascii="Arial" w:hAnsi="Arial" w:cs="Arial"/>
          <w:b/>
          <w:bCs/>
          <w:i/>
          <w:lang w:val="ru-RU"/>
        </w:rPr>
      </w:pPr>
      <w:r w:rsidRPr="004C72B3">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987BDC" w:rsidRPr="008566BF" w:rsidRDefault="00987BDC" w:rsidP="00987BDC">
      <w:pPr>
        <w:jc w:val="both"/>
        <w:rPr>
          <w:rFonts w:ascii="Arial" w:hAnsi="Arial" w:cs="Arial"/>
          <w:b/>
          <w:bCs/>
          <w:lang w:val="ru-RU"/>
        </w:rPr>
      </w:pPr>
    </w:p>
    <w:p w:rsidR="00987BDC" w:rsidRPr="008566BF" w:rsidRDefault="00987BDC" w:rsidP="00987BDC">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987BDC" w:rsidRPr="008566BF" w:rsidRDefault="00987BDC" w:rsidP="00987BDC">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987BDC" w:rsidRPr="008566BF" w:rsidRDefault="00987BDC" w:rsidP="00987BDC">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987BDC" w:rsidRPr="008566BF" w:rsidRDefault="00987BDC" w:rsidP="00987BDC">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987BDC" w:rsidRDefault="00987BDC" w:rsidP="00987BDC">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987BDC" w:rsidRPr="00035C33" w:rsidRDefault="00987BDC" w:rsidP="00987BDC">
      <w:pPr>
        <w:jc w:val="both"/>
        <w:rPr>
          <w:rFonts w:ascii="Arial" w:hAnsi="Arial" w:cs="Arial"/>
        </w:rPr>
      </w:pPr>
    </w:p>
    <w:p w:rsidR="00987BDC" w:rsidRPr="004C72B3" w:rsidRDefault="00987BDC" w:rsidP="00987BDC">
      <w:pPr>
        <w:jc w:val="both"/>
        <w:rPr>
          <w:rFonts w:ascii="Arial" w:hAnsi="Arial" w:cs="Arial"/>
          <w:b/>
          <w:i/>
          <w:lang w:val="ru-RU"/>
        </w:rPr>
      </w:pPr>
      <w:r w:rsidRPr="004C72B3">
        <w:rPr>
          <w:rFonts w:ascii="Arial" w:hAnsi="Arial" w:cs="Arial"/>
          <w:b/>
          <w:i/>
          <w:lang w:val="ru-RU"/>
        </w:rPr>
        <w:t>16. КОРИШЋЕЊЕ ПАТЕНТА И ОДГОВОРНОСТ ЗА ПОВРЕДУ ЗАШТИЋЕНИХ ПРАВА ИНТЕЛЕКТУАЛНЕ СВОЈИНЕ ТРЕЋИХ ЛИЦА</w:t>
      </w:r>
    </w:p>
    <w:p w:rsidR="00987BDC" w:rsidRPr="008566BF" w:rsidRDefault="00987BDC" w:rsidP="00987BDC">
      <w:pPr>
        <w:jc w:val="both"/>
        <w:rPr>
          <w:rFonts w:ascii="Arial" w:hAnsi="Arial" w:cs="Arial"/>
          <w:b/>
          <w:lang w:val="ru-RU"/>
        </w:rPr>
      </w:pPr>
    </w:p>
    <w:p w:rsidR="00987BDC" w:rsidRDefault="00987BDC" w:rsidP="00987BDC">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987BDC" w:rsidRPr="002C3F3D" w:rsidRDefault="00987BDC" w:rsidP="00987BDC">
      <w:pPr>
        <w:jc w:val="both"/>
        <w:rPr>
          <w:rFonts w:ascii="Arial" w:hAnsi="Arial" w:cs="Arial"/>
          <w:b/>
          <w:lang w:val="sr-Cyrl-CS"/>
        </w:rPr>
      </w:pPr>
    </w:p>
    <w:p w:rsidR="00987BDC" w:rsidRPr="004C72B3" w:rsidRDefault="00987BDC" w:rsidP="00987BDC">
      <w:pPr>
        <w:jc w:val="both"/>
        <w:rPr>
          <w:rFonts w:ascii="Arial" w:hAnsi="Arial" w:cs="Arial"/>
          <w:b/>
          <w:bCs/>
          <w:i/>
          <w:lang w:val="ru-RU"/>
        </w:rPr>
      </w:pPr>
      <w:r w:rsidRPr="004C72B3">
        <w:rPr>
          <w:rFonts w:ascii="Arial" w:hAnsi="Arial" w:cs="Arial"/>
          <w:b/>
          <w:bCs/>
          <w:i/>
          <w:lang w:val="ru-RU"/>
        </w:rPr>
        <w:t xml:space="preserve">17. НАЧИН И РОК ЗА ПОДНОШЕЊЕ ЗАХТЕВА ЗА ЗАШТИТУ ПРАВА ПОНУЂАЧА </w:t>
      </w:r>
    </w:p>
    <w:p w:rsidR="00987BDC" w:rsidRDefault="00987BDC" w:rsidP="00987BDC">
      <w:pPr>
        <w:jc w:val="both"/>
        <w:rPr>
          <w:rFonts w:ascii="Arial" w:hAnsi="Arial" w:cs="Arial"/>
          <w:lang w:val="ru-RU"/>
        </w:rPr>
      </w:pPr>
    </w:p>
    <w:p w:rsidR="00987BDC" w:rsidRDefault="00987BDC" w:rsidP="00987BDC">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987BDC" w:rsidRDefault="00987BDC" w:rsidP="00987BDC">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987BDC" w:rsidRDefault="00987BDC" w:rsidP="00987BDC">
      <w:pPr>
        <w:jc w:val="both"/>
        <w:rPr>
          <w:rFonts w:ascii="Arial" w:hAnsi="Arial" w:cs="Arial"/>
        </w:rPr>
      </w:pPr>
      <w:r w:rsidRPr="00315408">
        <w:rPr>
          <w:rFonts w:ascii="Arial" w:hAnsi="Arial" w:cs="Arial"/>
        </w:rPr>
        <w:t>Захтев за заштиту права се доставља наручиоцу непосредно, електронском поштом на e-mail</w:t>
      </w:r>
      <w:r w:rsidRPr="00F17DE9">
        <w:rPr>
          <w:rFonts w:ascii="Arial" w:hAnsi="Arial" w:cs="Arial"/>
          <w:i/>
        </w:rPr>
        <w:t xml:space="preserve">: </w:t>
      </w:r>
      <w:hyperlink r:id="rId15" w:history="1">
        <w:r w:rsidRPr="00F17DE9">
          <w:rPr>
            <w:rStyle w:val="Hyperlink"/>
            <w:rFonts w:ascii="Arial" w:hAnsi="Arial" w:cs="Arial"/>
            <w:i/>
          </w:rPr>
          <w:t>jelenadrageljevic@ymail.com</w:t>
        </w:r>
      </w:hyperlink>
      <w:r w:rsidRPr="00220F29">
        <w:rPr>
          <w:rFonts w:ascii="Arial" w:hAnsi="Arial" w:cs="Arial"/>
          <w:i/>
        </w:rPr>
        <w:t xml:space="preserve">и </w:t>
      </w:r>
      <w:hyperlink r:id="rId16" w:history="1">
        <w:r w:rsidRPr="00220F29">
          <w:rPr>
            <w:rStyle w:val="Hyperlink"/>
            <w:rFonts w:ascii="Arial" w:hAnsi="Arial" w:cs="Arial"/>
            <w:i/>
          </w:rPr>
          <w:t>opstinabatocina@gmail.com</w:t>
        </w:r>
      </w:hyperlink>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987BDC" w:rsidRDefault="00987BDC" w:rsidP="00987BDC">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987BDC" w:rsidRDefault="00987BDC" w:rsidP="00987BDC">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w:t>
      </w:r>
      <w:r w:rsidRPr="00315408">
        <w:rPr>
          <w:rFonts w:ascii="Arial" w:hAnsi="Arial" w:cs="Arial"/>
        </w:rPr>
        <w:lastRenderedPageBreak/>
        <w:t xml:space="preserve">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987BDC" w:rsidRDefault="00987BDC" w:rsidP="00987BDC">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987BDC" w:rsidRDefault="00987BDC" w:rsidP="00987BDC">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987BDC" w:rsidRDefault="00987BDC" w:rsidP="00987BDC">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987BDC" w:rsidRDefault="00987BDC" w:rsidP="00987BDC">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987BDC" w:rsidRDefault="00987BDC" w:rsidP="00987BDC">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987BDC" w:rsidRDefault="00987BDC" w:rsidP="00987BDC">
      <w:pPr>
        <w:jc w:val="both"/>
        <w:rPr>
          <w:rFonts w:ascii="Arial" w:hAnsi="Arial" w:cs="Arial"/>
        </w:rPr>
      </w:pPr>
      <w:r w:rsidRPr="00315408">
        <w:rPr>
          <w:rFonts w:ascii="Arial" w:hAnsi="Arial" w:cs="Arial"/>
        </w:rPr>
        <w:t xml:space="preserve">Захтев за заштиту права мора да садржи: </w:t>
      </w:r>
    </w:p>
    <w:p w:rsidR="00987BDC" w:rsidRDefault="00987BDC" w:rsidP="00987BDC">
      <w:pPr>
        <w:jc w:val="both"/>
        <w:rPr>
          <w:rFonts w:ascii="Arial" w:hAnsi="Arial" w:cs="Arial"/>
        </w:rPr>
      </w:pPr>
      <w:r w:rsidRPr="00315408">
        <w:rPr>
          <w:rFonts w:ascii="Arial" w:hAnsi="Arial" w:cs="Arial"/>
        </w:rPr>
        <w:t>1) назив и адресу подносиоца захтева и лице за контакт;</w:t>
      </w:r>
    </w:p>
    <w:p w:rsidR="00987BDC" w:rsidRDefault="00987BDC" w:rsidP="00987BDC">
      <w:pPr>
        <w:jc w:val="both"/>
        <w:rPr>
          <w:rFonts w:ascii="Arial" w:hAnsi="Arial" w:cs="Arial"/>
        </w:rPr>
      </w:pPr>
      <w:r w:rsidRPr="00315408">
        <w:rPr>
          <w:rFonts w:ascii="Arial" w:hAnsi="Arial" w:cs="Arial"/>
        </w:rPr>
        <w:t xml:space="preserve">2) назив и адресу наручиоца; </w:t>
      </w:r>
    </w:p>
    <w:p w:rsidR="00987BDC" w:rsidRDefault="00987BDC" w:rsidP="00987BDC">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987BDC" w:rsidRDefault="00987BDC" w:rsidP="00987BDC">
      <w:pPr>
        <w:jc w:val="both"/>
        <w:rPr>
          <w:rFonts w:ascii="Arial" w:hAnsi="Arial" w:cs="Arial"/>
        </w:rPr>
      </w:pPr>
      <w:r w:rsidRPr="00315408">
        <w:rPr>
          <w:rFonts w:ascii="Arial" w:hAnsi="Arial" w:cs="Arial"/>
        </w:rPr>
        <w:t>4) повреде прописа којима се уређује поступак јавне набавке;</w:t>
      </w:r>
    </w:p>
    <w:p w:rsidR="00987BDC" w:rsidRDefault="00987BDC" w:rsidP="00987BDC">
      <w:pPr>
        <w:jc w:val="both"/>
        <w:rPr>
          <w:rFonts w:ascii="Arial" w:hAnsi="Arial" w:cs="Arial"/>
        </w:rPr>
      </w:pPr>
      <w:r w:rsidRPr="00315408">
        <w:rPr>
          <w:rFonts w:ascii="Arial" w:hAnsi="Arial" w:cs="Arial"/>
        </w:rPr>
        <w:t xml:space="preserve">5) чињенице и доказе којима се повреде доказују; </w:t>
      </w:r>
    </w:p>
    <w:p w:rsidR="00987BDC" w:rsidRDefault="00987BDC" w:rsidP="00987BDC">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987BDC" w:rsidRDefault="00987BDC" w:rsidP="00987BDC">
      <w:pPr>
        <w:jc w:val="both"/>
        <w:rPr>
          <w:rFonts w:ascii="Arial" w:hAnsi="Arial" w:cs="Arial"/>
        </w:rPr>
      </w:pPr>
      <w:r w:rsidRPr="00315408">
        <w:rPr>
          <w:rFonts w:ascii="Arial" w:hAnsi="Arial" w:cs="Arial"/>
        </w:rPr>
        <w:t xml:space="preserve">7) потпис подносиоца. </w:t>
      </w:r>
    </w:p>
    <w:p w:rsidR="00987BDC" w:rsidRDefault="00987BDC" w:rsidP="00987BDC">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987BDC" w:rsidRPr="001B1537" w:rsidRDefault="00987BDC" w:rsidP="00987BDC">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987BDC" w:rsidRDefault="00987BDC" w:rsidP="00987BDC">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987BDC" w:rsidRDefault="00987BDC" w:rsidP="00987BDC">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987BDC" w:rsidRDefault="00987BDC" w:rsidP="00987BDC">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987BDC" w:rsidRDefault="00987BDC" w:rsidP="00987BDC">
      <w:pPr>
        <w:ind w:firstLine="708"/>
        <w:jc w:val="both"/>
        <w:rPr>
          <w:rFonts w:ascii="Arial" w:hAnsi="Arial" w:cs="Arial"/>
        </w:rPr>
      </w:pPr>
      <w:r w:rsidRPr="00315408">
        <w:rPr>
          <w:rFonts w:ascii="Arial" w:hAnsi="Arial" w:cs="Arial"/>
        </w:rPr>
        <w:t>(4) број рачуна: 840-30678845-06;</w:t>
      </w:r>
    </w:p>
    <w:p w:rsidR="00987BDC" w:rsidRDefault="00987BDC" w:rsidP="00987BDC">
      <w:pPr>
        <w:ind w:firstLine="708"/>
        <w:jc w:val="both"/>
        <w:rPr>
          <w:rFonts w:ascii="Arial" w:hAnsi="Arial" w:cs="Arial"/>
        </w:rPr>
      </w:pPr>
      <w:r w:rsidRPr="00315408">
        <w:rPr>
          <w:rFonts w:ascii="Arial" w:hAnsi="Arial" w:cs="Arial"/>
        </w:rPr>
        <w:t xml:space="preserve">(5) шифру плаћања: 153 или 253; </w:t>
      </w:r>
    </w:p>
    <w:p w:rsidR="00987BDC" w:rsidRDefault="00987BDC" w:rsidP="00987BDC">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987BDC" w:rsidRDefault="00987BDC" w:rsidP="00987BDC">
      <w:pPr>
        <w:ind w:firstLine="708"/>
        <w:jc w:val="both"/>
        <w:rPr>
          <w:rFonts w:ascii="Arial" w:hAnsi="Arial" w:cs="Arial"/>
        </w:rPr>
      </w:pPr>
      <w:r>
        <w:rPr>
          <w:rFonts w:ascii="Arial" w:hAnsi="Arial" w:cs="Arial"/>
        </w:rPr>
        <w:t>(7) сврха: ЗЗП; ...............</w:t>
      </w:r>
      <w:r>
        <w:rPr>
          <w:rFonts w:ascii="Arial" w:hAnsi="Arial" w:cs="Arial"/>
          <w:i/>
          <w:iCs/>
        </w:rPr>
        <w:t>[навести назив наручиоца]</w:t>
      </w:r>
      <w:r>
        <w:rPr>
          <w:rFonts w:ascii="Arial" w:hAnsi="Arial" w:cs="Arial"/>
        </w:rPr>
        <w:t>; јавна набавка ЈН ....</w:t>
      </w:r>
      <w:r>
        <w:rPr>
          <w:rFonts w:ascii="Arial" w:hAnsi="Arial" w:cs="Arial"/>
          <w:i/>
          <w:iCs/>
        </w:rPr>
        <w:t>[навести редни број јавне набавкe;</w:t>
      </w:r>
      <w:r w:rsidRPr="00315408">
        <w:rPr>
          <w:rFonts w:ascii="Arial" w:hAnsi="Arial" w:cs="Arial"/>
        </w:rPr>
        <w:t xml:space="preserve">. </w:t>
      </w:r>
    </w:p>
    <w:p w:rsidR="00987BDC" w:rsidRDefault="00987BDC" w:rsidP="00987BDC">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987BDC" w:rsidRDefault="00987BDC" w:rsidP="00987BDC">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987BDC" w:rsidRDefault="00987BDC" w:rsidP="00987BDC">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p>
    <w:p w:rsidR="00987BDC" w:rsidRPr="00DF0F3D" w:rsidRDefault="00987BDC" w:rsidP="00987BDC">
      <w:pPr>
        <w:ind w:firstLine="708"/>
        <w:jc w:val="both"/>
        <w:rPr>
          <w:rFonts w:ascii="Arial" w:hAnsi="Arial" w:cs="Arial"/>
        </w:rPr>
      </w:pPr>
    </w:p>
    <w:p w:rsidR="00987BDC" w:rsidRDefault="00987BDC" w:rsidP="00987BDC">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p>
    <w:p w:rsidR="00987BDC" w:rsidRPr="00DF0F3D" w:rsidRDefault="00987BDC" w:rsidP="00987BDC">
      <w:pPr>
        <w:ind w:firstLine="708"/>
        <w:jc w:val="both"/>
        <w:rPr>
          <w:rFonts w:ascii="Arial" w:hAnsi="Arial" w:cs="Arial"/>
        </w:rPr>
      </w:pPr>
    </w:p>
    <w:p w:rsidR="00987BDC" w:rsidRDefault="00987BDC" w:rsidP="00987BDC">
      <w:pPr>
        <w:ind w:firstLine="708"/>
        <w:jc w:val="both"/>
        <w:rPr>
          <w:rFonts w:ascii="Arial" w:hAnsi="Arial" w:cs="Arial"/>
          <w:b/>
        </w:rPr>
      </w:pPr>
      <w:r w:rsidRPr="00DF0F3D">
        <w:rPr>
          <w:rFonts w:ascii="Arial" w:hAnsi="Arial" w:cs="Arial"/>
        </w:rPr>
        <w:t>3.</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987BDC" w:rsidRPr="00DF0F3D" w:rsidRDefault="00987BDC" w:rsidP="00987BDC">
      <w:pPr>
        <w:ind w:firstLine="708"/>
        <w:jc w:val="both"/>
        <w:rPr>
          <w:rFonts w:ascii="Arial" w:hAnsi="Arial" w:cs="Arial"/>
        </w:rPr>
      </w:pPr>
    </w:p>
    <w:p w:rsidR="00987BDC" w:rsidRDefault="00987BDC" w:rsidP="00987BDC">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987BDC" w:rsidRDefault="00987BDC" w:rsidP="00987BDC">
      <w:pPr>
        <w:pStyle w:val="ListParagraph"/>
        <w:rPr>
          <w:rFonts w:ascii="Arial" w:hAnsi="Arial" w:cs="Arial"/>
        </w:rPr>
      </w:pPr>
    </w:p>
    <w:p w:rsidR="00987BDC" w:rsidRPr="001B1537" w:rsidRDefault="00987BDC" w:rsidP="00987BDC">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987BDC" w:rsidRPr="008566BF" w:rsidRDefault="00987BDC" w:rsidP="00987BDC">
      <w:pPr>
        <w:jc w:val="both"/>
        <w:rPr>
          <w:rFonts w:ascii="Arial" w:hAnsi="Arial" w:cs="Arial"/>
          <w:lang w:val="ru-RU"/>
        </w:rPr>
      </w:pPr>
    </w:p>
    <w:p w:rsidR="00987BDC" w:rsidRPr="004C72B3" w:rsidRDefault="00987BDC" w:rsidP="00987BDC">
      <w:pPr>
        <w:jc w:val="both"/>
        <w:rPr>
          <w:rFonts w:ascii="Arial" w:hAnsi="Arial" w:cs="Arial"/>
          <w:b/>
          <w:i/>
          <w:lang w:val="ru-RU"/>
        </w:rPr>
      </w:pPr>
      <w:r w:rsidRPr="004C72B3">
        <w:rPr>
          <w:rFonts w:ascii="Arial" w:hAnsi="Arial" w:cs="Arial"/>
          <w:b/>
          <w:i/>
          <w:lang w:val="ru-RU"/>
        </w:rPr>
        <w:t>18. РОК У КОЈЕМ ЋЕ УГОВОР БИТИ ЗАКЉУЧЕН</w:t>
      </w:r>
    </w:p>
    <w:p w:rsidR="00987BDC" w:rsidRDefault="00987BDC" w:rsidP="00987BDC">
      <w:pPr>
        <w:jc w:val="both"/>
        <w:rPr>
          <w:rFonts w:ascii="Arial" w:hAnsi="Arial" w:cs="Arial"/>
          <w:b/>
          <w:lang w:val="sr-Cyrl-CS"/>
        </w:rPr>
      </w:pPr>
    </w:p>
    <w:p w:rsidR="00987BDC" w:rsidRPr="00C35D0E" w:rsidRDefault="00987BDC" w:rsidP="00987BDC">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987BDC" w:rsidRPr="00B94496" w:rsidRDefault="00987BDC" w:rsidP="00987BDC">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Наручилацћеуговоројавнојнабавцидоставитипонуђачукојемјеуговордодељенурокуодосамданаодданапротекароказаподношењезахтевазазаштитуправаизчлана 149. Закона.</w:t>
      </w:r>
    </w:p>
    <w:p w:rsidR="00987BDC" w:rsidRDefault="00987BDC" w:rsidP="00987BDC">
      <w:pPr>
        <w:jc w:val="both"/>
        <w:rPr>
          <w:rFonts w:ascii="Arial" w:hAnsi="Arial" w:cs="Arial"/>
          <w:noProof/>
          <w:lang w:val="sr-Cyrl-CS"/>
        </w:rPr>
      </w:pPr>
      <w:r w:rsidRPr="00B94496">
        <w:rPr>
          <w:rFonts w:ascii="Arial" w:hAnsi="Arial" w:cs="Arial"/>
          <w:noProof/>
          <w:lang w:val="sr-Cyrl-CS"/>
        </w:rPr>
        <w:t xml:space="preserve">Услучајудајеподнетасамоједнапонуданаручилацможезакључитиуговорпреистекароказаподношењезахтевазазаштитуправа, ускладусачланом 112. став 2. тачка 5) Закона. </w:t>
      </w:r>
    </w:p>
    <w:p w:rsidR="00987BDC" w:rsidRPr="00B21BCC" w:rsidRDefault="00987BDC" w:rsidP="00987BDC">
      <w:pPr>
        <w:jc w:val="both"/>
        <w:rPr>
          <w:rFonts w:ascii="Arial" w:hAnsi="Arial" w:cs="Arial"/>
          <w:b/>
          <w:bCs/>
          <w:i/>
          <w:iCs/>
          <w:lang w:val="ru-RU"/>
        </w:rPr>
      </w:pPr>
    </w:p>
    <w:p w:rsidR="004C72B3" w:rsidRPr="008574A3" w:rsidRDefault="004C72B3" w:rsidP="004C72B3">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4C72B3" w:rsidRDefault="004C72B3" w:rsidP="004C72B3">
      <w:pPr>
        <w:jc w:val="both"/>
        <w:rPr>
          <w:rFonts w:ascii="Arial" w:hAnsi="Arial" w:cs="Arial"/>
          <w:b/>
          <w:noProof/>
          <w:lang w:val="sr-Cyrl-CS"/>
        </w:rPr>
      </w:pPr>
    </w:p>
    <w:p w:rsidR="004C72B3" w:rsidRPr="00F96848" w:rsidRDefault="004C72B3" w:rsidP="004C72B3">
      <w:pPr>
        <w:pStyle w:val="Default"/>
        <w:jc w:val="both"/>
        <w:rPr>
          <w:color w:val="auto"/>
          <w:lang w:val="sr-Cyrl-CS"/>
        </w:rPr>
      </w:pPr>
      <w:r>
        <w:rPr>
          <w:color w:val="auto"/>
          <w:lang w:val="sr-Cyrl-CS"/>
        </w:rPr>
        <w:t>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w:t>
      </w:r>
      <w:r w:rsidR="00DA5AF9">
        <w:rPr>
          <w:color w:val="auto"/>
          <w:lang w:val="sr-Cyrl-CS"/>
        </w:rPr>
        <w:t xml:space="preserve"> предметне услуге</w:t>
      </w:r>
      <w:bookmarkStart w:id="0" w:name="_GoBack"/>
      <w:bookmarkEnd w:id="0"/>
      <w:r>
        <w:rPr>
          <w:color w:val="auto"/>
          <w:lang w:val="sr-Cyrl-CS"/>
        </w:rPr>
        <w:t xml:space="preserve">, а у складу са расположивим финансијским средствима на апропријацији за конкретну набавку, а у складу са чланом 115. Закона о јавним набавкама. </w:t>
      </w:r>
    </w:p>
    <w:p w:rsidR="0002341B" w:rsidRPr="00987BDC" w:rsidRDefault="0002341B"/>
    <w:sectPr w:rsidR="0002341B" w:rsidRPr="00987BDC" w:rsidSect="00BB6648">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F69" w:rsidRDefault="00746F69">
      <w:pPr>
        <w:spacing w:line="240" w:lineRule="auto"/>
      </w:pPr>
      <w:r>
        <w:separator/>
      </w:r>
    </w:p>
  </w:endnote>
  <w:endnote w:type="continuationSeparator" w:id="1">
    <w:p w:rsidR="00746F69" w:rsidRDefault="00746F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10006FF" w:usb1="4000205B" w:usb2="00000010" w:usb3="00000000" w:csb0="0000019F"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BB6648">
      <w:tc>
        <w:tcPr>
          <w:tcW w:w="8208" w:type="dxa"/>
          <w:tcBorders>
            <w:top w:val="single" w:sz="8" w:space="0" w:color="808080"/>
          </w:tcBorders>
          <w:shd w:val="clear" w:color="auto" w:fill="auto"/>
        </w:tcPr>
        <w:p w:rsidR="00BB6648" w:rsidRPr="00F82749" w:rsidRDefault="00BB6648" w:rsidP="00BB6648">
          <w:pPr>
            <w:pStyle w:val="Footer"/>
            <w:jc w:val="center"/>
            <w:rPr>
              <w:b/>
              <w:bCs/>
              <w:i/>
              <w:color w:val="4F81BD"/>
            </w:rPr>
          </w:pPr>
          <w:r w:rsidRPr="004165B7">
            <w:rPr>
              <w:b/>
              <w:bCs/>
              <w:i/>
              <w:color w:val="4F81BD"/>
            </w:rPr>
            <w:t>Услуге стручног надзора ЈН бр.</w:t>
          </w:r>
          <w:r w:rsidRPr="00F82749">
            <w:rPr>
              <w:b/>
              <w:bCs/>
              <w:i/>
              <w:color w:val="4F81BD"/>
              <w:lang w:val="sr-Cyrl-CS"/>
            </w:rPr>
            <w:t>4/</w:t>
          </w:r>
          <w:r w:rsidRPr="00F82749">
            <w:rPr>
              <w:b/>
              <w:bCs/>
              <w:i/>
              <w:color w:val="4F81BD"/>
            </w:rPr>
            <w:t>20</w:t>
          </w:r>
        </w:p>
      </w:tc>
      <w:tc>
        <w:tcPr>
          <w:tcW w:w="1034" w:type="dxa"/>
          <w:tcBorders>
            <w:top w:val="single" w:sz="8" w:space="0" w:color="808080"/>
            <w:left w:val="single" w:sz="8" w:space="0" w:color="808080"/>
          </w:tcBorders>
          <w:shd w:val="clear" w:color="auto" w:fill="auto"/>
        </w:tcPr>
        <w:p w:rsidR="00BB6648" w:rsidRDefault="00182E41">
          <w:pPr>
            <w:pStyle w:val="Footer"/>
            <w:rPr>
              <w:color w:val="1F497D"/>
            </w:rPr>
          </w:pPr>
          <w:r>
            <w:rPr>
              <w:b/>
              <w:bCs/>
              <w:color w:val="4F81BD"/>
            </w:rPr>
            <w:fldChar w:fldCharType="begin"/>
          </w:r>
          <w:r w:rsidR="00BB6648">
            <w:rPr>
              <w:b/>
              <w:bCs/>
              <w:color w:val="4F81BD"/>
            </w:rPr>
            <w:instrText xml:space="preserve"> PAGE </w:instrText>
          </w:r>
          <w:r>
            <w:rPr>
              <w:b/>
              <w:bCs/>
              <w:color w:val="4F81BD"/>
            </w:rPr>
            <w:fldChar w:fldCharType="separate"/>
          </w:r>
          <w:r w:rsidR="00B369B3">
            <w:rPr>
              <w:b/>
              <w:bCs/>
              <w:noProof/>
              <w:color w:val="4F81BD"/>
            </w:rPr>
            <w:t>1</w:t>
          </w:r>
          <w:r>
            <w:rPr>
              <w:b/>
              <w:bCs/>
              <w:color w:val="4F81BD"/>
            </w:rPr>
            <w:fldChar w:fldCharType="end"/>
          </w:r>
          <w:r w:rsidR="00BB6648">
            <w:rPr>
              <w:color w:val="4F81BD"/>
            </w:rPr>
            <w:t xml:space="preserve">/ </w:t>
          </w:r>
          <w:r>
            <w:rPr>
              <w:b/>
              <w:bCs/>
              <w:color w:val="4F81BD"/>
            </w:rPr>
            <w:fldChar w:fldCharType="begin"/>
          </w:r>
          <w:r w:rsidR="00BB6648">
            <w:rPr>
              <w:b/>
              <w:bCs/>
              <w:color w:val="4F81BD"/>
            </w:rPr>
            <w:instrText xml:space="preserve"> NUMPAGES \*Arabic </w:instrText>
          </w:r>
          <w:r>
            <w:rPr>
              <w:b/>
              <w:bCs/>
              <w:color w:val="4F81BD"/>
            </w:rPr>
            <w:fldChar w:fldCharType="separate"/>
          </w:r>
          <w:r w:rsidR="00B369B3">
            <w:rPr>
              <w:b/>
              <w:bCs/>
              <w:noProof/>
              <w:color w:val="4F81BD"/>
            </w:rPr>
            <w:t>30</w:t>
          </w:r>
          <w:r>
            <w:rPr>
              <w:b/>
              <w:bCs/>
              <w:color w:val="4F81BD"/>
            </w:rPr>
            <w:fldChar w:fldCharType="end"/>
          </w:r>
        </w:p>
      </w:tc>
    </w:tr>
  </w:tbl>
  <w:p w:rsidR="00BB6648" w:rsidRDefault="00BB6648">
    <w:pPr>
      <w:pStyle w:val="Footer"/>
      <w:jc w:val="right"/>
    </w:pPr>
  </w:p>
  <w:p w:rsidR="00BB6648" w:rsidRDefault="00BB66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F69" w:rsidRDefault="00746F69">
      <w:pPr>
        <w:spacing w:line="240" w:lineRule="auto"/>
      </w:pPr>
      <w:r>
        <w:separator/>
      </w:r>
    </w:p>
  </w:footnote>
  <w:footnote w:type="continuationSeparator" w:id="1">
    <w:p w:rsidR="00746F69" w:rsidRDefault="00746F6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343337C3"/>
    <w:multiLevelType w:val="hybridMultilevel"/>
    <w:tmpl w:val="A1CA4F48"/>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4">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396E66AA"/>
    <w:multiLevelType w:val="hybridMultilevel"/>
    <w:tmpl w:val="BF2EC338"/>
    <w:lvl w:ilvl="0" w:tplc="DD708F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7">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8">
    <w:nsid w:val="3EE3438D"/>
    <w:multiLevelType w:val="hybridMultilevel"/>
    <w:tmpl w:val="4476E702"/>
    <w:lvl w:ilvl="0" w:tplc="944A7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23"/>
  </w:num>
  <w:num w:numId="6">
    <w:abstractNumId w:val="22"/>
  </w:num>
  <w:num w:numId="7">
    <w:abstractNumId w:val="17"/>
  </w:num>
  <w:num w:numId="8">
    <w:abstractNumId w:val="30"/>
  </w:num>
  <w:num w:numId="9">
    <w:abstractNumId w:val="4"/>
  </w:num>
  <w:num w:numId="10">
    <w:abstractNumId w:val="8"/>
  </w:num>
  <w:num w:numId="11">
    <w:abstractNumId w:val="12"/>
  </w:num>
  <w:num w:numId="12">
    <w:abstractNumId w:val="7"/>
  </w:num>
  <w:num w:numId="13">
    <w:abstractNumId w:val="16"/>
  </w:num>
  <w:num w:numId="14">
    <w:abstractNumId w:val="19"/>
  </w:num>
  <w:num w:numId="15">
    <w:abstractNumId w:val="14"/>
  </w:num>
  <w:num w:numId="16">
    <w:abstractNumId w:val="28"/>
  </w:num>
  <w:num w:numId="17">
    <w:abstractNumId w:val="21"/>
  </w:num>
  <w:num w:numId="18">
    <w:abstractNumId w:val="6"/>
  </w:num>
  <w:num w:numId="19">
    <w:abstractNumId w:val="15"/>
  </w:num>
  <w:num w:numId="20">
    <w:abstractNumId w:val="25"/>
  </w:num>
  <w:num w:numId="21">
    <w:abstractNumId w:val="24"/>
  </w:num>
  <w:num w:numId="22">
    <w:abstractNumId w:val="13"/>
  </w:num>
  <w:num w:numId="23">
    <w:abstractNumId w:val="10"/>
  </w:num>
  <w:num w:numId="24">
    <w:abstractNumId w:val="5"/>
  </w:num>
  <w:num w:numId="25">
    <w:abstractNumId w:val="29"/>
  </w:num>
  <w:num w:numId="26">
    <w:abstractNumId w:val="27"/>
  </w:num>
  <w:num w:numId="27">
    <w:abstractNumId w:val="20"/>
  </w:num>
  <w:num w:numId="28">
    <w:abstractNumId w:val="26"/>
  </w:num>
  <w:num w:numId="29">
    <w:abstractNumId w:val="18"/>
  </w:num>
  <w:num w:numId="30">
    <w:abstractNumId w:val="3"/>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C1198"/>
    <w:rsid w:val="0002341B"/>
    <w:rsid w:val="00041E17"/>
    <w:rsid w:val="0007151C"/>
    <w:rsid w:val="00182E41"/>
    <w:rsid w:val="002145BD"/>
    <w:rsid w:val="00270B75"/>
    <w:rsid w:val="002B2CC0"/>
    <w:rsid w:val="004C72B3"/>
    <w:rsid w:val="00597FE5"/>
    <w:rsid w:val="00746F69"/>
    <w:rsid w:val="008C3653"/>
    <w:rsid w:val="008D309B"/>
    <w:rsid w:val="00987BDC"/>
    <w:rsid w:val="00A209F6"/>
    <w:rsid w:val="00A33954"/>
    <w:rsid w:val="00B369B3"/>
    <w:rsid w:val="00BB6648"/>
    <w:rsid w:val="00BD4C58"/>
    <w:rsid w:val="00BE4BC6"/>
    <w:rsid w:val="00BF305A"/>
    <w:rsid w:val="00CC1198"/>
    <w:rsid w:val="00D54F4F"/>
    <w:rsid w:val="00DA5AF9"/>
    <w:rsid w:val="00DA630A"/>
    <w:rsid w:val="00F52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DC"/>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987BDC"/>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987BDC"/>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987BDC"/>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987BDC"/>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987BDC"/>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987BDC"/>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987BDC"/>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987BDC"/>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987BDC"/>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7BDC"/>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987BDC"/>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987BDC"/>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987BDC"/>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987BDC"/>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987BDC"/>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987BDC"/>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987BDC"/>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987BDC"/>
    <w:rPr>
      <w:rFonts w:ascii="Arial" w:eastAsia="Times New Roman" w:hAnsi="Arial" w:cs="Arial"/>
      <w:color w:val="000000"/>
      <w:kern w:val="1"/>
      <w:sz w:val="24"/>
      <w:szCs w:val="24"/>
      <w:lang w:eastAsia="ar-SA"/>
    </w:rPr>
  </w:style>
  <w:style w:type="character" w:customStyle="1" w:styleId="WW8Num2z0">
    <w:name w:val="WW8Num2z0"/>
    <w:rsid w:val="00987BDC"/>
    <w:rPr>
      <w:rFonts w:ascii="Symbol" w:hAnsi="Symbol" w:cs="Symbol"/>
    </w:rPr>
  </w:style>
  <w:style w:type="character" w:customStyle="1" w:styleId="WW8Num2z1">
    <w:name w:val="WW8Num2z1"/>
    <w:rsid w:val="00987BDC"/>
    <w:rPr>
      <w:rFonts w:ascii="Courier New" w:hAnsi="Courier New" w:cs="Courier New"/>
    </w:rPr>
  </w:style>
  <w:style w:type="character" w:customStyle="1" w:styleId="WW8Num2z2">
    <w:name w:val="WW8Num2z2"/>
    <w:rsid w:val="00987BDC"/>
    <w:rPr>
      <w:rFonts w:ascii="Wingdings" w:hAnsi="Wingdings" w:cs="Wingdings"/>
    </w:rPr>
  </w:style>
  <w:style w:type="character" w:customStyle="1" w:styleId="WW8Num3z0">
    <w:name w:val="WW8Num3z0"/>
    <w:rsid w:val="00987BDC"/>
    <w:rPr>
      <w:b/>
    </w:rPr>
  </w:style>
  <w:style w:type="character" w:customStyle="1" w:styleId="WW8Num3z1">
    <w:name w:val="WW8Num3z1"/>
    <w:rsid w:val="00987BDC"/>
    <w:rPr>
      <w:b/>
      <w:i w:val="0"/>
      <w:sz w:val="24"/>
      <w:szCs w:val="24"/>
    </w:rPr>
  </w:style>
  <w:style w:type="character" w:customStyle="1" w:styleId="WW8Num4z0">
    <w:name w:val="WW8Num4z0"/>
    <w:rsid w:val="00987BDC"/>
    <w:rPr>
      <w:rFonts w:cs="Arial"/>
      <w:i w:val="0"/>
      <w:sz w:val="24"/>
    </w:rPr>
  </w:style>
  <w:style w:type="character" w:customStyle="1" w:styleId="WW8Num5z0">
    <w:name w:val="WW8Num5z0"/>
    <w:rsid w:val="00987BDC"/>
    <w:rPr>
      <w:rFonts w:cs="Arial"/>
      <w:b w:val="0"/>
      <w:i w:val="0"/>
      <w:sz w:val="24"/>
    </w:rPr>
  </w:style>
  <w:style w:type="character" w:customStyle="1" w:styleId="WW8Num6z0">
    <w:name w:val="WW8Num6z0"/>
    <w:rsid w:val="00987BDC"/>
    <w:rPr>
      <w:rFonts w:ascii="Symbol" w:hAnsi="Symbol" w:cs="Symbol"/>
    </w:rPr>
  </w:style>
  <w:style w:type="character" w:customStyle="1" w:styleId="WW8Num6z1">
    <w:name w:val="WW8Num6z1"/>
    <w:rsid w:val="00987BDC"/>
    <w:rPr>
      <w:rFonts w:ascii="Courier New" w:hAnsi="Courier New" w:cs="Courier New"/>
    </w:rPr>
  </w:style>
  <w:style w:type="character" w:customStyle="1" w:styleId="WW8Num6z2">
    <w:name w:val="WW8Num6z2"/>
    <w:rsid w:val="00987BDC"/>
    <w:rPr>
      <w:rFonts w:ascii="Wingdings" w:hAnsi="Wingdings" w:cs="Wingdings"/>
    </w:rPr>
  </w:style>
  <w:style w:type="character" w:customStyle="1" w:styleId="WW8Num7z0">
    <w:name w:val="WW8Num7z0"/>
    <w:rsid w:val="00987BDC"/>
    <w:rPr>
      <w:b w:val="0"/>
      <w:i w:val="0"/>
      <w:color w:val="00000A"/>
    </w:rPr>
  </w:style>
  <w:style w:type="character" w:customStyle="1" w:styleId="WW8Num7z1">
    <w:name w:val="WW8Num7z1"/>
    <w:rsid w:val="00987BDC"/>
    <w:rPr>
      <w:rFonts w:ascii="Courier New" w:hAnsi="Courier New" w:cs="Courier New"/>
    </w:rPr>
  </w:style>
  <w:style w:type="character" w:customStyle="1" w:styleId="WW8Num7z2">
    <w:name w:val="WW8Num7z2"/>
    <w:rsid w:val="00987BDC"/>
    <w:rPr>
      <w:rFonts w:ascii="Wingdings" w:hAnsi="Wingdings" w:cs="Wingdings"/>
    </w:rPr>
  </w:style>
  <w:style w:type="character" w:customStyle="1" w:styleId="WW8Num8z0">
    <w:name w:val="WW8Num8z0"/>
    <w:rsid w:val="00987BDC"/>
    <w:rPr>
      <w:rFonts w:ascii="Symbol" w:hAnsi="Symbol" w:cs="Symbol"/>
    </w:rPr>
  </w:style>
  <w:style w:type="character" w:customStyle="1" w:styleId="WW8Num9z0">
    <w:name w:val="WW8Num9z0"/>
    <w:rsid w:val="00987BDC"/>
    <w:rPr>
      <w:i w:val="0"/>
    </w:rPr>
  </w:style>
  <w:style w:type="character" w:customStyle="1" w:styleId="WW8Num9z1">
    <w:name w:val="WW8Num9z1"/>
    <w:rsid w:val="00987BDC"/>
    <w:rPr>
      <w:rFonts w:ascii="Courier New" w:hAnsi="Courier New" w:cs="Courier New"/>
    </w:rPr>
  </w:style>
  <w:style w:type="character" w:customStyle="1" w:styleId="WW8Num9z2">
    <w:name w:val="WW8Num9z2"/>
    <w:rsid w:val="00987BDC"/>
    <w:rPr>
      <w:rFonts w:ascii="Wingdings" w:hAnsi="Wingdings" w:cs="Wingdings"/>
    </w:rPr>
  </w:style>
  <w:style w:type="character" w:customStyle="1" w:styleId="WW8Num8z1">
    <w:name w:val="WW8Num8z1"/>
    <w:rsid w:val="00987BDC"/>
    <w:rPr>
      <w:rFonts w:ascii="Courier New" w:hAnsi="Courier New" w:cs="Courier New"/>
    </w:rPr>
  </w:style>
  <w:style w:type="character" w:customStyle="1" w:styleId="WW8Num8z2">
    <w:name w:val="WW8Num8z2"/>
    <w:rsid w:val="00987BDC"/>
    <w:rPr>
      <w:rFonts w:ascii="Wingdings" w:hAnsi="Wingdings" w:cs="Wingdings"/>
    </w:rPr>
  </w:style>
  <w:style w:type="character" w:customStyle="1" w:styleId="WW8Num10z0">
    <w:name w:val="WW8Num10z0"/>
    <w:rsid w:val="00987BDC"/>
    <w:rPr>
      <w:rFonts w:ascii="Symbol" w:hAnsi="Symbol" w:cs="Symbol"/>
    </w:rPr>
  </w:style>
  <w:style w:type="character" w:customStyle="1" w:styleId="WW8Num10z1">
    <w:name w:val="WW8Num10z1"/>
    <w:rsid w:val="00987BDC"/>
    <w:rPr>
      <w:rFonts w:ascii="Courier New" w:hAnsi="Courier New" w:cs="Courier New"/>
    </w:rPr>
  </w:style>
  <w:style w:type="character" w:customStyle="1" w:styleId="WW8Num10z2">
    <w:name w:val="WW8Num10z2"/>
    <w:rsid w:val="00987BDC"/>
    <w:rPr>
      <w:rFonts w:ascii="Wingdings" w:hAnsi="Wingdings" w:cs="Wingdings"/>
    </w:rPr>
  </w:style>
  <w:style w:type="character" w:customStyle="1" w:styleId="WW8Num12z0">
    <w:name w:val="WW8Num12z0"/>
    <w:rsid w:val="00987BDC"/>
    <w:rPr>
      <w:b/>
    </w:rPr>
  </w:style>
  <w:style w:type="character" w:customStyle="1" w:styleId="WW8Num12z1">
    <w:name w:val="WW8Num12z1"/>
    <w:rsid w:val="00987BDC"/>
    <w:rPr>
      <w:b/>
      <w:i w:val="0"/>
      <w:sz w:val="24"/>
      <w:szCs w:val="24"/>
    </w:rPr>
  </w:style>
  <w:style w:type="character" w:customStyle="1" w:styleId="WW8Num13z0">
    <w:name w:val="WW8Num13z0"/>
    <w:rsid w:val="00987BDC"/>
    <w:rPr>
      <w:b w:val="0"/>
    </w:rPr>
  </w:style>
  <w:style w:type="character" w:customStyle="1" w:styleId="WW8Num15z0">
    <w:name w:val="WW8Num15z0"/>
    <w:rsid w:val="00987BDC"/>
    <w:rPr>
      <w:rFonts w:ascii="Wingdings" w:hAnsi="Wingdings" w:cs="Wingdings"/>
    </w:rPr>
  </w:style>
  <w:style w:type="character" w:customStyle="1" w:styleId="WW8Num15z1">
    <w:name w:val="WW8Num15z1"/>
    <w:rsid w:val="00987BDC"/>
    <w:rPr>
      <w:rFonts w:ascii="Courier New" w:hAnsi="Courier New" w:cs="Courier New"/>
    </w:rPr>
  </w:style>
  <w:style w:type="character" w:customStyle="1" w:styleId="WW8Num15z3">
    <w:name w:val="WW8Num15z3"/>
    <w:rsid w:val="00987BDC"/>
    <w:rPr>
      <w:rFonts w:ascii="Symbol" w:hAnsi="Symbol" w:cs="Symbol"/>
    </w:rPr>
  </w:style>
  <w:style w:type="character" w:customStyle="1" w:styleId="WW-DefaultParagraphFont">
    <w:name w:val="WW-Default Paragraph Font"/>
    <w:rsid w:val="00987BDC"/>
  </w:style>
  <w:style w:type="character" w:customStyle="1" w:styleId="ListParagraphChar">
    <w:name w:val="List Paragraph Char"/>
    <w:rsid w:val="00987BDC"/>
  </w:style>
  <w:style w:type="character" w:customStyle="1" w:styleId="CommentReference1">
    <w:name w:val="Comment Reference1"/>
    <w:rsid w:val="00987BDC"/>
    <w:rPr>
      <w:sz w:val="16"/>
      <w:szCs w:val="16"/>
    </w:rPr>
  </w:style>
  <w:style w:type="character" w:customStyle="1" w:styleId="CommentTextChar">
    <w:name w:val="Comment Text Char"/>
    <w:rsid w:val="00987BDC"/>
    <w:rPr>
      <w:sz w:val="20"/>
      <w:szCs w:val="20"/>
    </w:rPr>
  </w:style>
  <w:style w:type="character" w:customStyle="1" w:styleId="CommentSubjectChar">
    <w:name w:val="Comment Subject Char"/>
    <w:rsid w:val="00987BDC"/>
    <w:rPr>
      <w:b/>
      <w:bCs/>
      <w:sz w:val="20"/>
      <w:szCs w:val="20"/>
    </w:rPr>
  </w:style>
  <w:style w:type="character" w:customStyle="1" w:styleId="BalloonTextChar">
    <w:name w:val="Balloon Text Char"/>
    <w:rsid w:val="00987BDC"/>
    <w:rPr>
      <w:rFonts w:ascii="Tahoma" w:hAnsi="Tahoma" w:cs="Tahoma"/>
      <w:sz w:val="16"/>
      <w:szCs w:val="16"/>
    </w:rPr>
  </w:style>
  <w:style w:type="character" w:customStyle="1" w:styleId="BodyText2Char">
    <w:name w:val="Body Text 2 Char"/>
    <w:rsid w:val="00987BDC"/>
    <w:rPr>
      <w:sz w:val="24"/>
      <w:szCs w:val="24"/>
    </w:rPr>
  </w:style>
  <w:style w:type="character" w:customStyle="1" w:styleId="BodyText2Char1">
    <w:name w:val="Body Text 2 Char1"/>
    <w:basedOn w:val="WW-DefaultParagraphFont"/>
    <w:rsid w:val="00987BDC"/>
  </w:style>
  <w:style w:type="character" w:customStyle="1" w:styleId="BodyText3Char">
    <w:name w:val="Body Text 3 Char"/>
    <w:rsid w:val="00987BDC"/>
    <w:rPr>
      <w:rFonts w:ascii="Times New Roman" w:eastAsia="Times New Roman" w:hAnsi="Times New Roman" w:cs="Times New Roman"/>
      <w:sz w:val="16"/>
      <w:szCs w:val="16"/>
    </w:rPr>
  </w:style>
  <w:style w:type="character" w:customStyle="1" w:styleId="NoSpacingChar">
    <w:name w:val="No Spacing Char"/>
    <w:rsid w:val="00987BDC"/>
    <w:rPr>
      <w:rFonts w:cs="font333"/>
      <w:lang w:val="en-US"/>
    </w:rPr>
  </w:style>
  <w:style w:type="character" w:customStyle="1" w:styleId="HeaderChar">
    <w:name w:val="Header Char"/>
    <w:basedOn w:val="WW-DefaultParagraphFont"/>
    <w:rsid w:val="00987BDC"/>
  </w:style>
  <w:style w:type="character" w:customStyle="1" w:styleId="FooterChar">
    <w:name w:val="Footer Char"/>
    <w:basedOn w:val="WW-DefaultParagraphFont"/>
    <w:rsid w:val="00987BDC"/>
  </w:style>
  <w:style w:type="character" w:customStyle="1" w:styleId="ListLabel1">
    <w:name w:val="ListLabel 1"/>
    <w:rsid w:val="00987BDC"/>
    <w:rPr>
      <w:rFonts w:cs="Courier New"/>
    </w:rPr>
  </w:style>
  <w:style w:type="character" w:customStyle="1" w:styleId="ListLabel2">
    <w:name w:val="ListLabel 2"/>
    <w:rsid w:val="00987BDC"/>
    <w:rPr>
      <w:b/>
      <w:i w:val="0"/>
      <w:sz w:val="24"/>
      <w:szCs w:val="24"/>
    </w:rPr>
  </w:style>
  <w:style w:type="character" w:customStyle="1" w:styleId="ListLabel3">
    <w:name w:val="ListLabel 3"/>
    <w:rsid w:val="00987BDC"/>
    <w:rPr>
      <w:rFonts w:cs="Arial"/>
      <w:i w:val="0"/>
      <w:sz w:val="24"/>
    </w:rPr>
  </w:style>
  <w:style w:type="character" w:customStyle="1" w:styleId="ListLabel4">
    <w:name w:val="ListLabel 4"/>
    <w:rsid w:val="00987BDC"/>
    <w:rPr>
      <w:rFonts w:cs="Arial"/>
      <w:b w:val="0"/>
      <w:i w:val="0"/>
      <w:sz w:val="24"/>
    </w:rPr>
  </w:style>
  <w:style w:type="character" w:customStyle="1" w:styleId="ListLabel5">
    <w:name w:val="ListLabel 5"/>
    <w:rsid w:val="00987BDC"/>
    <w:rPr>
      <w:rFonts w:cs="Calibri"/>
    </w:rPr>
  </w:style>
  <w:style w:type="character" w:customStyle="1" w:styleId="ListLabel6">
    <w:name w:val="ListLabel 6"/>
    <w:rsid w:val="00987BDC"/>
    <w:rPr>
      <w:b w:val="0"/>
      <w:i w:val="0"/>
      <w:color w:val="00000A"/>
    </w:rPr>
  </w:style>
  <w:style w:type="character" w:customStyle="1" w:styleId="ListLabel7">
    <w:name w:val="ListLabel 7"/>
    <w:rsid w:val="00987BDC"/>
    <w:rPr>
      <w:rFonts w:eastAsia="TimesNewRomanPSMT" w:cs="Times New Roman"/>
    </w:rPr>
  </w:style>
  <w:style w:type="character" w:customStyle="1" w:styleId="ListLabel8">
    <w:name w:val="ListLabel 8"/>
    <w:rsid w:val="00987BDC"/>
    <w:rPr>
      <w:i w:val="0"/>
    </w:rPr>
  </w:style>
  <w:style w:type="character" w:customStyle="1" w:styleId="NumberingSymbols">
    <w:name w:val="Numbering Symbols"/>
    <w:rsid w:val="00987BDC"/>
  </w:style>
  <w:style w:type="paragraph" w:customStyle="1" w:styleId="Heading">
    <w:name w:val="Heading"/>
    <w:basedOn w:val="Normal"/>
    <w:next w:val="BodyText"/>
    <w:rsid w:val="00987BDC"/>
    <w:pPr>
      <w:keepNext/>
      <w:spacing w:before="240" w:after="120"/>
    </w:pPr>
    <w:rPr>
      <w:rFonts w:ascii="Arial" w:hAnsi="Arial" w:cs="Mangal"/>
      <w:sz w:val="28"/>
      <w:szCs w:val="28"/>
    </w:rPr>
  </w:style>
  <w:style w:type="paragraph" w:styleId="BodyText">
    <w:name w:val="Body Text"/>
    <w:basedOn w:val="Normal"/>
    <w:link w:val="BodyTextChar"/>
    <w:rsid w:val="00987BDC"/>
    <w:pPr>
      <w:spacing w:after="120"/>
    </w:pPr>
  </w:style>
  <w:style w:type="character" w:customStyle="1" w:styleId="BodyTextChar">
    <w:name w:val="Body Text Char"/>
    <w:basedOn w:val="DefaultParagraphFont"/>
    <w:link w:val="BodyText"/>
    <w:rsid w:val="00987BDC"/>
    <w:rPr>
      <w:rFonts w:ascii="Times New Roman" w:eastAsia="Arial Unicode MS" w:hAnsi="Times New Roman" w:cs="Times New Roman"/>
      <w:color w:val="000000"/>
      <w:kern w:val="1"/>
      <w:sz w:val="24"/>
      <w:szCs w:val="24"/>
      <w:lang w:eastAsia="ar-SA"/>
    </w:rPr>
  </w:style>
  <w:style w:type="paragraph" w:styleId="List">
    <w:name w:val="List"/>
    <w:basedOn w:val="BodyText"/>
    <w:rsid w:val="00987BDC"/>
    <w:rPr>
      <w:rFonts w:cs="Mangal"/>
    </w:rPr>
  </w:style>
  <w:style w:type="paragraph" w:styleId="Caption">
    <w:name w:val="caption"/>
    <w:basedOn w:val="Normal"/>
    <w:qFormat/>
    <w:rsid w:val="00987BDC"/>
    <w:pPr>
      <w:suppressLineNumbers/>
      <w:spacing w:before="120" w:after="120"/>
    </w:pPr>
    <w:rPr>
      <w:rFonts w:cs="Mangal"/>
      <w:i/>
      <w:iCs/>
    </w:rPr>
  </w:style>
  <w:style w:type="paragraph" w:customStyle="1" w:styleId="Index">
    <w:name w:val="Index"/>
    <w:basedOn w:val="Normal"/>
    <w:rsid w:val="00987BDC"/>
    <w:pPr>
      <w:suppressLineNumbers/>
    </w:pPr>
    <w:rPr>
      <w:rFonts w:cs="Mangal"/>
    </w:rPr>
  </w:style>
  <w:style w:type="paragraph" w:styleId="ListParagraph">
    <w:name w:val="List Paragraph"/>
    <w:basedOn w:val="Normal"/>
    <w:uiPriority w:val="34"/>
    <w:qFormat/>
    <w:rsid w:val="00987BDC"/>
    <w:pPr>
      <w:ind w:left="720"/>
    </w:pPr>
  </w:style>
  <w:style w:type="paragraph" w:customStyle="1" w:styleId="CommentText1">
    <w:name w:val="Comment Text1"/>
    <w:basedOn w:val="Normal"/>
    <w:rsid w:val="00987BDC"/>
    <w:rPr>
      <w:sz w:val="20"/>
      <w:szCs w:val="20"/>
    </w:rPr>
  </w:style>
  <w:style w:type="paragraph" w:customStyle="1" w:styleId="CommentSubject1">
    <w:name w:val="Comment Subject1"/>
    <w:basedOn w:val="CommentText1"/>
    <w:rsid w:val="00987BDC"/>
    <w:rPr>
      <w:b/>
      <w:bCs/>
    </w:rPr>
  </w:style>
  <w:style w:type="paragraph" w:styleId="BalloonText">
    <w:name w:val="Balloon Text"/>
    <w:basedOn w:val="Normal"/>
    <w:link w:val="BalloonTextChar1"/>
    <w:rsid w:val="00987BDC"/>
    <w:rPr>
      <w:rFonts w:ascii="Tahoma" w:hAnsi="Tahoma" w:cs="Tahoma"/>
      <w:sz w:val="16"/>
      <w:szCs w:val="16"/>
    </w:rPr>
  </w:style>
  <w:style w:type="character" w:customStyle="1" w:styleId="BalloonTextChar1">
    <w:name w:val="Balloon Text Char1"/>
    <w:basedOn w:val="DefaultParagraphFont"/>
    <w:link w:val="BalloonText"/>
    <w:rsid w:val="00987BDC"/>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987BDC"/>
    <w:pPr>
      <w:suppressLineNumbers/>
    </w:pPr>
    <w:rPr>
      <w:sz w:val="32"/>
      <w:szCs w:val="32"/>
    </w:rPr>
  </w:style>
  <w:style w:type="paragraph" w:styleId="BodyText2">
    <w:name w:val="Body Text 2"/>
    <w:basedOn w:val="Normal"/>
    <w:link w:val="BodyText2Char2"/>
    <w:rsid w:val="00987BDC"/>
    <w:pPr>
      <w:spacing w:after="120" w:line="480" w:lineRule="auto"/>
    </w:pPr>
  </w:style>
  <w:style w:type="character" w:customStyle="1" w:styleId="BodyText2Char2">
    <w:name w:val="Body Text 2 Char2"/>
    <w:basedOn w:val="DefaultParagraphFont"/>
    <w:link w:val="BodyText2"/>
    <w:rsid w:val="00987BDC"/>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987BDC"/>
    <w:pPr>
      <w:spacing w:after="120"/>
    </w:pPr>
    <w:rPr>
      <w:rFonts w:eastAsia="Times New Roman"/>
      <w:sz w:val="16"/>
      <w:szCs w:val="16"/>
    </w:rPr>
  </w:style>
  <w:style w:type="character" w:customStyle="1" w:styleId="BodyText3Char1">
    <w:name w:val="Body Text 3 Char1"/>
    <w:basedOn w:val="DefaultParagraphFont"/>
    <w:link w:val="BodyText3"/>
    <w:rsid w:val="00987BDC"/>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987BDC"/>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987BDC"/>
    <w:pPr>
      <w:suppressLineNumbers/>
      <w:tabs>
        <w:tab w:val="center" w:pos="4513"/>
        <w:tab w:val="right" w:pos="9026"/>
      </w:tabs>
    </w:pPr>
  </w:style>
  <w:style w:type="character" w:customStyle="1" w:styleId="HeaderChar1">
    <w:name w:val="Header Char1"/>
    <w:basedOn w:val="DefaultParagraphFont"/>
    <w:link w:val="Header"/>
    <w:rsid w:val="00987BDC"/>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987BDC"/>
    <w:pPr>
      <w:suppressLineNumbers/>
      <w:tabs>
        <w:tab w:val="center" w:pos="4513"/>
        <w:tab w:val="right" w:pos="9026"/>
      </w:tabs>
    </w:pPr>
  </w:style>
  <w:style w:type="character" w:customStyle="1" w:styleId="FooterChar1">
    <w:name w:val="Footer Char1"/>
    <w:basedOn w:val="DefaultParagraphFont"/>
    <w:link w:val="Footer"/>
    <w:rsid w:val="00987BDC"/>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987BDC"/>
    <w:pPr>
      <w:suppressLineNumbers/>
    </w:pPr>
  </w:style>
  <w:style w:type="paragraph" w:customStyle="1" w:styleId="TableHeading">
    <w:name w:val="Table Heading"/>
    <w:basedOn w:val="TableContents"/>
    <w:rsid w:val="00987BDC"/>
    <w:pPr>
      <w:jc w:val="center"/>
    </w:pPr>
    <w:rPr>
      <w:b/>
      <w:bCs/>
    </w:rPr>
  </w:style>
  <w:style w:type="paragraph" w:customStyle="1" w:styleId="PythagoreanTheorem">
    <w:name w:val="Pythagorean Theorem"/>
    <w:rsid w:val="00987BDC"/>
    <w:pPr>
      <w:suppressAutoHyphens/>
    </w:pPr>
    <w:rPr>
      <w:rFonts w:ascii="Calibri" w:eastAsia="MS Mincho" w:hAnsi="Calibri" w:cs="Arial"/>
      <w:lang w:eastAsia="ar-SA"/>
    </w:rPr>
  </w:style>
  <w:style w:type="table" w:styleId="TableGrid">
    <w:name w:val="Table Grid"/>
    <w:basedOn w:val="TableNormal"/>
    <w:rsid w:val="00987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987BDC"/>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987BDC"/>
    <w:rPr>
      <w:rFonts w:ascii="Calibri" w:hAnsi="Calibri" w:cs="Calibri"/>
      <w:b/>
      <w:bCs/>
      <w:sz w:val="18"/>
      <w:szCs w:val="18"/>
    </w:rPr>
  </w:style>
  <w:style w:type="character" w:styleId="Hyperlink">
    <w:name w:val="Hyperlink"/>
    <w:basedOn w:val="DefaultParagraphFont"/>
    <w:uiPriority w:val="99"/>
    <w:rsid w:val="00987BDC"/>
    <w:rPr>
      <w:color w:val="0000FF"/>
      <w:u w:val="single"/>
    </w:rPr>
  </w:style>
  <w:style w:type="paragraph" w:customStyle="1" w:styleId="Style6">
    <w:name w:val="Style6"/>
    <w:basedOn w:val="Normal"/>
    <w:uiPriority w:val="99"/>
    <w:rsid w:val="00987BDC"/>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987BDC"/>
    <w:rPr>
      <w:rFonts w:ascii="Calibri" w:hAnsi="Calibri" w:cs="Calibri"/>
      <w:sz w:val="22"/>
      <w:szCs w:val="22"/>
    </w:rPr>
  </w:style>
  <w:style w:type="paragraph" w:customStyle="1" w:styleId="Style10">
    <w:name w:val="Style10"/>
    <w:basedOn w:val="Normal"/>
    <w:uiPriority w:val="99"/>
    <w:rsid w:val="00987BDC"/>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987BDC"/>
    <w:rPr>
      <w:rFonts w:ascii="Calibri" w:hAnsi="Calibri" w:cs="Calibri"/>
      <w:b/>
      <w:bCs/>
      <w:sz w:val="22"/>
      <w:szCs w:val="22"/>
    </w:rPr>
  </w:style>
  <w:style w:type="character" w:customStyle="1" w:styleId="apple-converted-space">
    <w:name w:val="apple-converted-space"/>
    <w:rsid w:val="00987BDC"/>
  </w:style>
  <w:style w:type="character" w:customStyle="1" w:styleId="apple-style-span">
    <w:name w:val="apple-style-span"/>
    <w:basedOn w:val="DefaultParagraphFont"/>
    <w:rsid w:val="00987BDC"/>
  </w:style>
  <w:style w:type="paragraph" w:customStyle="1" w:styleId="Default">
    <w:name w:val="Default"/>
    <w:rsid w:val="00987BDC"/>
    <w:pPr>
      <w:autoSpaceDE w:val="0"/>
      <w:autoSpaceDN w:val="0"/>
      <w:adjustRightInd w:val="0"/>
      <w:spacing w:after="0" w:line="240" w:lineRule="auto"/>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987BDC"/>
    <w:pPr>
      <w:spacing w:line="240" w:lineRule="auto"/>
    </w:pPr>
    <w:rPr>
      <w:sz w:val="20"/>
      <w:szCs w:val="20"/>
    </w:rPr>
  </w:style>
  <w:style w:type="character" w:customStyle="1" w:styleId="CommentTextChar1">
    <w:name w:val="Comment Text Char1"/>
    <w:basedOn w:val="DefaultParagraphFont"/>
    <w:link w:val="CommentText"/>
    <w:rsid w:val="00987BDC"/>
    <w:rPr>
      <w:rFonts w:ascii="Times New Roman" w:eastAsia="Arial Unicode MS" w:hAnsi="Times New Roman" w:cs="Times New Roman"/>
      <w:color w:val="000000"/>
      <w:kern w:val="1"/>
      <w:sz w:val="20"/>
      <w:szCs w:val="20"/>
      <w:lang w:eastAsia="ar-SA"/>
    </w:rPr>
  </w:style>
  <w:style w:type="paragraph" w:customStyle="1" w:styleId="text">
    <w:name w:val="text"/>
    <w:basedOn w:val="Normal"/>
    <w:rsid w:val="00987BDC"/>
    <w:pPr>
      <w:suppressAutoHyphens w:val="0"/>
      <w:spacing w:before="60" w:after="60" w:line="240" w:lineRule="auto"/>
      <w:jc w:val="both"/>
    </w:pPr>
    <w:rPr>
      <w:rFonts w:ascii="Verdana" w:eastAsia="Times New Roman" w:hAnsi="Verdana"/>
      <w:color w:val="auto"/>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DC"/>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987BDC"/>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987BDC"/>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987BDC"/>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987BDC"/>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987BDC"/>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987BDC"/>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987BDC"/>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987BDC"/>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987BDC"/>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7BDC"/>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987BDC"/>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987BDC"/>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987BDC"/>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987BDC"/>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987BDC"/>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987BDC"/>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987BDC"/>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987BDC"/>
    <w:rPr>
      <w:rFonts w:ascii="Arial" w:eastAsia="Times New Roman" w:hAnsi="Arial" w:cs="Arial"/>
      <w:color w:val="000000"/>
      <w:kern w:val="1"/>
      <w:sz w:val="24"/>
      <w:szCs w:val="24"/>
      <w:lang w:eastAsia="ar-SA"/>
    </w:rPr>
  </w:style>
  <w:style w:type="character" w:customStyle="1" w:styleId="WW8Num2z0">
    <w:name w:val="WW8Num2z0"/>
    <w:rsid w:val="00987BDC"/>
    <w:rPr>
      <w:rFonts w:ascii="Symbol" w:hAnsi="Symbol" w:cs="Symbol"/>
    </w:rPr>
  </w:style>
  <w:style w:type="character" w:customStyle="1" w:styleId="WW8Num2z1">
    <w:name w:val="WW8Num2z1"/>
    <w:rsid w:val="00987BDC"/>
    <w:rPr>
      <w:rFonts w:ascii="Courier New" w:hAnsi="Courier New" w:cs="Courier New"/>
    </w:rPr>
  </w:style>
  <w:style w:type="character" w:customStyle="1" w:styleId="WW8Num2z2">
    <w:name w:val="WW8Num2z2"/>
    <w:rsid w:val="00987BDC"/>
    <w:rPr>
      <w:rFonts w:ascii="Wingdings" w:hAnsi="Wingdings" w:cs="Wingdings"/>
    </w:rPr>
  </w:style>
  <w:style w:type="character" w:customStyle="1" w:styleId="WW8Num3z0">
    <w:name w:val="WW8Num3z0"/>
    <w:rsid w:val="00987BDC"/>
    <w:rPr>
      <w:b/>
    </w:rPr>
  </w:style>
  <w:style w:type="character" w:customStyle="1" w:styleId="WW8Num3z1">
    <w:name w:val="WW8Num3z1"/>
    <w:rsid w:val="00987BDC"/>
    <w:rPr>
      <w:b/>
      <w:i w:val="0"/>
      <w:sz w:val="24"/>
      <w:szCs w:val="24"/>
    </w:rPr>
  </w:style>
  <w:style w:type="character" w:customStyle="1" w:styleId="WW8Num4z0">
    <w:name w:val="WW8Num4z0"/>
    <w:rsid w:val="00987BDC"/>
    <w:rPr>
      <w:rFonts w:cs="Arial"/>
      <w:i w:val="0"/>
      <w:sz w:val="24"/>
    </w:rPr>
  </w:style>
  <w:style w:type="character" w:customStyle="1" w:styleId="WW8Num5z0">
    <w:name w:val="WW8Num5z0"/>
    <w:rsid w:val="00987BDC"/>
    <w:rPr>
      <w:rFonts w:cs="Arial"/>
      <w:b w:val="0"/>
      <w:i w:val="0"/>
      <w:sz w:val="24"/>
    </w:rPr>
  </w:style>
  <w:style w:type="character" w:customStyle="1" w:styleId="WW8Num6z0">
    <w:name w:val="WW8Num6z0"/>
    <w:rsid w:val="00987BDC"/>
    <w:rPr>
      <w:rFonts w:ascii="Symbol" w:hAnsi="Symbol" w:cs="Symbol"/>
    </w:rPr>
  </w:style>
  <w:style w:type="character" w:customStyle="1" w:styleId="WW8Num6z1">
    <w:name w:val="WW8Num6z1"/>
    <w:rsid w:val="00987BDC"/>
    <w:rPr>
      <w:rFonts w:ascii="Courier New" w:hAnsi="Courier New" w:cs="Courier New"/>
    </w:rPr>
  </w:style>
  <w:style w:type="character" w:customStyle="1" w:styleId="WW8Num6z2">
    <w:name w:val="WW8Num6z2"/>
    <w:rsid w:val="00987BDC"/>
    <w:rPr>
      <w:rFonts w:ascii="Wingdings" w:hAnsi="Wingdings" w:cs="Wingdings"/>
    </w:rPr>
  </w:style>
  <w:style w:type="character" w:customStyle="1" w:styleId="WW8Num7z0">
    <w:name w:val="WW8Num7z0"/>
    <w:rsid w:val="00987BDC"/>
    <w:rPr>
      <w:b w:val="0"/>
      <w:i w:val="0"/>
      <w:color w:val="00000A"/>
    </w:rPr>
  </w:style>
  <w:style w:type="character" w:customStyle="1" w:styleId="WW8Num7z1">
    <w:name w:val="WW8Num7z1"/>
    <w:rsid w:val="00987BDC"/>
    <w:rPr>
      <w:rFonts w:ascii="Courier New" w:hAnsi="Courier New" w:cs="Courier New"/>
    </w:rPr>
  </w:style>
  <w:style w:type="character" w:customStyle="1" w:styleId="WW8Num7z2">
    <w:name w:val="WW8Num7z2"/>
    <w:rsid w:val="00987BDC"/>
    <w:rPr>
      <w:rFonts w:ascii="Wingdings" w:hAnsi="Wingdings" w:cs="Wingdings"/>
    </w:rPr>
  </w:style>
  <w:style w:type="character" w:customStyle="1" w:styleId="WW8Num8z0">
    <w:name w:val="WW8Num8z0"/>
    <w:rsid w:val="00987BDC"/>
    <w:rPr>
      <w:rFonts w:ascii="Symbol" w:hAnsi="Symbol" w:cs="Symbol"/>
    </w:rPr>
  </w:style>
  <w:style w:type="character" w:customStyle="1" w:styleId="WW8Num9z0">
    <w:name w:val="WW8Num9z0"/>
    <w:rsid w:val="00987BDC"/>
    <w:rPr>
      <w:i w:val="0"/>
    </w:rPr>
  </w:style>
  <w:style w:type="character" w:customStyle="1" w:styleId="WW8Num9z1">
    <w:name w:val="WW8Num9z1"/>
    <w:rsid w:val="00987BDC"/>
    <w:rPr>
      <w:rFonts w:ascii="Courier New" w:hAnsi="Courier New" w:cs="Courier New"/>
    </w:rPr>
  </w:style>
  <w:style w:type="character" w:customStyle="1" w:styleId="WW8Num9z2">
    <w:name w:val="WW8Num9z2"/>
    <w:rsid w:val="00987BDC"/>
    <w:rPr>
      <w:rFonts w:ascii="Wingdings" w:hAnsi="Wingdings" w:cs="Wingdings"/>
    </w:rPr>
  </w:style>
  <w:style w:type="character" w:customStyle="1" w:styleId="WW8Num8z1">
    <w:name w:val="WW8Num8z1"/>
    <w:rsid w:val="00987BDC"/>
    <w:rPr>
      <w:rFonts w:ascii="Courier New" w:hAnsi="Courier New" w:cs="Courier New"/>
    </w:rPr>
  </w:style>
  <w:style w:type="character" w:customStyle="1" w:styleId="WW8Num8z2">
    <w:name w:val="WW8Num8z2"/>
    <w:rsid w:val="00987BDC"/>
    <w:rPr>
      <w:rFonts w:ascii="Wingdings" w:hAnsi="Wingdings" w:cs="Wingdings"/>
    </w:rPr>
  </w:style>
  <w:style w:type="character" w:customStyle="1" w:styleId="WW8Num10z0">
    <w:name w:val="WW8Num10z0"/>
    <w:rsid w:val="00987BDC"/>
    <w:rPr>
      <w:rFonts w:ascii="Symbol" w:hAnsi="Symbol" w:cs="Symbol"/>
    </w:rPr>
  </w:style>
  <w:style w:type="character" w:customStyle="1" w:styleId="WW8Num10z1">
    <w:name w:val="WW8Num10z1"/>
    <w:rsid w:val="00987BDC"/>
    <w:rPr>
      <w:rFonts w:ascii="Courier New" w:hAnsi="Courier New" w:cs="Courier New"/>
    </w:rPr>
  </w:style>
  <w:style w:type="character" w:customStyle="1" w:styleId="WW8Num10z2">
    <w:name w:val="WW8Num10z2"/>
    <w:rsid w:val="00987BDC"/>
    <w:rPr>
      <w:rFonts w:ascii="Wingdings" w:hAnsi="Wingdings" w:cs="Wingdings"/>
    </w:rPr>
  </w:style>
  <w:style w:type="character" w:customStyle="1" w:styleId="WW8Num12z0">
    <w:name w:val="WW8Num12z0"/>
    <w:rsid w:val="00987BDC"/>
    <w:rPr>
      <w:b/>
    </w:rPr>
  </w:style>
  <w:style w:type="character" w:customStyle="1" w:styleId="WW8Num12z1">
    <w:name w:val="WW8Num12z1"/>
    <w:rsid w:val="00987BDC"/>
    <w:rPr>
      <w:b/>
      <w:i w:val="0"/>
      <w:sz w:val="24"/>
      <w:szCs w:val="24"/>
    </w:rPr>
  </w:style>
  <w:style w:type="character" w:customStyle="1" w:styleId="WW8Num13z0">
    <w:name w:val="WW8Num13z0"/>
    <w:rsid w:val="00987BDC"/>
    <w:rPr>
      <w:b w:val="0"/>
    </w:rPr>
  </w:style>
  <w:style w:type="character" w:customStyle="1" w:styleId="WW8Num15z0">
    <w:name w:val="WW8Num15z0"/>
    <w:rsid w:val="00987BDC"/>
    <w:rPr>
      <w:rFonts w:ascii="Wingdings" w:hAnsi="Wingdings" w:cs="Wingdings"/>
    </w:rPr>
  </w:style>
  <w:style w:type="character" w:customStyle="1" w:styleId="WW8Num15z1">
    <w:name w:val="WW8Num15z1"/>
    <w:rsid w:val="00987BDC"/>
    <w:rPr>
      <w:rFonts w:ascii="Courier New" w:hAnsi="Courier New" w:cs="Courier New"/>
    </w:rPr>
  </w:style>
  <w:style w:type="character" w:customStyle="1" w:styleId="WW8Num15z3">
    <w:name w:val="WW8Num15z3"/>
    <w:rsid w:val="00987BDC"/>
    <w:rPr>
      <w:rFonts w:ascii="Symbol" w:hAnsi="Symbol" w:cs="Symbol"/>
    </w:rPr>
  </w:style>
  <w:style w:type="character" w:customStyle="1" w:styleId="WW-DefaultParagraphFont">
    <w:name w:val="WW-Default Paragraph Font"/>
    <w:rsid w:val="00987BDC"/>
  </w:style>
  <w:style w:type="character" w:customStyle="1" w:styleId="ListParagraphChar">
    <w:name w:val="List Paragraph Char"/>
    <w:rsid w:val="00987BDC"/>
  </w:style>
  <w:style w:type="character" w:customStyle="1" w:styleId="CommentReference1">
    <w:name w:val="Comment Reference1"/>
    <w:rsid w:val="00987BDC"/>
    <w:rPr>
      <w:sz w:val="16"/>
      <w:szCs w:val="16"/>
    </w:rPr>
  </w:style>
  <w:style w:type="character" w:customStyle="1" w:styleId="CommentTextChar">
    <w:name w:val="Comment Text Char"/>
    <w:rsid w:val="00987BDC"/>
    <w:rPr>
      <w:sz w:val="20"/>
      <w:szCs w:val="20"/>
    </w:rPr>
  </w:style>
  <w:style w:type="character" w:customStyle="1" w:styleId="CommentSubjectChar">
    <w:name w:val="Comment Subject Char"/>
    <w:rsid w:val="00987BDC"/>
    <w:rPr>
      <w:b/>
      <w:bCs/>
      <w:sz w:val="20"/>
      <w:szCs w:val="20"/>
    </w:rPr>
  </w:style>
  <w:style w:type="character" w:customStyle="1" w:styleId="BalloonTextChar">
    <w:name w:val="Balloon Text Char"/>
    <w:rsid w:val="00987BDC"/>
    <w:rPr>
      <w:rFonts w:ascii="Tahoma" w:hAnsi="Tahoma" w:cs="Tahoma"/>
      <w:sz w:val="16"/>
      <w:szCs w:val="16"/>
    </w:rPr>
  </w:style>
  <w:style w:type="character" w:customStyle="1" w:styleId="BodyText2Char">
    <w:name w:val="Body Text 2 Char"/>
    <w:rsid w:val="00987BDC"/>
    <w:rPr>
      <w:sz w:val="24"/>
      <w:szCs w:val="24"/>
    </w:rPr>
  </w:style>
  <w:style w:type="character" w:customStyle="1" w:styleId="BodyText2Char1">
    <w:name w:val="Body Text 2 Char1"/>
    <w:basedOn w:val="WW-DefaultParagraphFont"/>
    <w:rsid w:val="00987BDC"/>
  </w:style>
  <w:style w:type="character" w:customStyle="1" w:styleId="BodyText3Char">
    <w:name w:val="Body Text 3 Char"/>
    <w:rsid w:val="00987BDC"/>
    <w:rPr>
      <w:rFonts w:ascii="Times New Roman" w:eastAsia="Times New Roman" w:hAnsi="Times New Roman" w:cs="Times New Roman"/>
      <w:sz w:val="16"/>
      <w:szCs w:val="16"/>
    </w:rPr>
  </w:style>
  <w:style w:type="character" w:customStyle="1" w:styleId="NoSpacingChar">
    <w:name w:val="No Spacing Char"/>
    <w:rsid w:val="00987BDC"/>
    <w:rPr>
      <w:rFonts w:cs="font333"/>
      <w:lang w:val="en-US"/>
    </w:rPr>
  </w:style>
  <w:style w:type="character" w:customStyle="1" w:styleId="HeaderChar">
    <w:name w:val="Header Char"/>
    <w:basedOn w:val="WW-DefaultParagraphFont"/>
    <w:rsid w:val="00987BDC"/>
  </w:style>
  <w:style w:type="character" w:customStyle="1" w:styleId="FooterChar">
    <w:name w:val="Footer Char"/>
    <w:basedOn w:val="WW-DefaultParagraphFont"/>
    <w:rsid w:val="00987BDC"/>
  </w:style>
  <w:style w:type="character" w:customStyle="1" w:styleId="ListLabel1">
    <w:name w:val="ListLabel 1"/>
    <w:rsid w:val="00987BDC"/>
    <w:rPr>
      <w:rFonts w:cs="Courier New"/>
    </w:rPr>
  </w:style>
  <w:style w:type="character" w:customStyle="1" w:styleId="ListLabel2">
    <w:name w:val="ListLabel 2"/>
    <w:rsid w:val="00987BDC"/>
    <w:rPr>
      <w:b/>
      <w:i w:val="0"/>
      <w:sz w:val="24"/>
      <w:szCs w:val="24"/>
    </w:rPr>
  </w:style>
  <w:style w:type="character" w:customStyle="1" w:styleId="ListLabel3">
    <w:name w:val="ListLabel 3"/>
    <w:rsid w:val="00987BDC"/>
    <w:rPr>
      <w:rFonts w:cs="Arial"/>
      <w:i w:val="0"/>
      <w:sz w:val="24"/>
    </w:rPr>
  </w:style>
  <w:style w:type="character" w:customStyle="1" w:styleId="ListLabel4">
    <w:name w:val="ListLabel 4"/>
    <w:rsid w:val="00987BDC"/>
    <w:rPr>
      <w:rFonts w:cs="Arial"/>
      <w:b w:val="0"/>
      <w:i w:val="0"/>
      <w:sz w:val="24"/>
    </w:rPr>
  </w:style>
  <w:style w:type="character" w:customStyle="1" w:styleId="ListLabel5">
    <w:name w:val="ListLabel 5"/>
    <w:rsid w:val="00987BDC"/>
    <w:rPr>
      <w:rFonts w:cs="Calibri"/>
    </w:rPr>
  </w:style>
  <w:style w:type="character" w:customStyle="1" w:styleId="ListLabel6">
    <w:name w:val="ListLabel 6"/>
    <w:rsid w:val="00987BDC"/>
    <w:rPr>
      <w:b w:val="0"/>
      <w:i w:val="0"/>
      <w:color w:val="00000A"/>
    </w:rPr>
  </w:style>
  <w:style w:type="character" w:customStyle="1" w:styleId="ListLabel7">
    <w:name w:val="ListLabel 7"/>
    <w:rsid w:val="00987BDC"/>
    <w:rPr>
      <w:rFonts w:eastAsia="TimesNewRomanPSMT" w:cs="Times New Roman"/>
    </w:rPr>
  </w:style>
  <w:style w:type="character" w:customStyle="1" w:styleId="ListLabel8">
    <w:name w:val="ListLabel 8"/>
    <w:rsid w:val="00987BDC"/>
    <w:rPr>
      <w:i w:val="0"/>
    </w:rPr>
  </w:style>
  <w:style w:type="character" w:customStyle="1" w:styleId="NumberingSymbols">
    <w:name w:val="Numbering Symbols"/>
    <w:rsid w:val="00987BDC"/>
  </w:style>
  <w:style w:type="paragraph" w:customStyle="1" w:styleId="Heading">
    <w:name w:val="Heading"/>
    <w:basedOn w:val="Normal"/>
    <w:next w:val="BodyText"/>
    <w:rsid w:val="00987BDC"/>
    <w:pPr>
      <w:keepNext/>
      <w:spacing w:before="240" w:after="120"/>
    </w:pPr>
    <w:rPr>
      <w:rFonts w:ascii="Arial" w:hAnsi="Arial" w:cs="Mangal"/>
      <w:sz w:val="28"/>
      <w:szCs w:val="28"/>
    </w:rPr>
  </w:style>
  <w:style w:type="paragraph" w:styleId="BodyText">
    <w:name w:val="Body Text"/>
    <w:basedOn w:val="Normal"/>
    <w:link w:val="BodyTextChar"/>
    <w:rsid w:val="00987BDC"/>
    <w:pPr>
      <w:spacing w:after="120"/>
    </w:pPr>
  </w:style>
  <w:style w:type="character" w:customStyle="1" w:styleId="BodyTextChar">
    <w:name w:val="Body Text Char"/>
    <w:basedOn w:val="DefaultParagraphFont"/>
    <w:link w:val="BodyText"/>
    <w:rsid w:val="00987BDC"/>
    <w:rPr>
      <w:rFonts w:ascii="Times New Roman" w:eastAsia="Arial Unicode MS" w:hAnsi="Times New Roman" w:cs="Times New Roman"/>
      <w:color w:val="000000"/>
      <w:kern w:val="1"/>
      <w:sz w:val="24"/>
      <w:szCs w:val="24"/>
      <w:lang w:eastAsia="ar-SA"/>
    </w:rPr>
  </w:style>
  <w:style w:type="paragraph" w:styleId="List">
    <w:name w:val="List"/>
    <w:basedOn w:val="BodyText"/>
    <w:rsid w:val="00987BDC"/>
    <w:rPr>
      <w:rFonts w:cs="Mangal"/>
    </w:rPr>
  </w:style>
  <w:style w:type="paragraph" w:styleId="Caption">
    <w:name w:val="caption"/>
    <w:basedOn w:val="Normal"/>
    <w:qFormat/>
    <w:rsid w:val="00987BDC"/>
    <w:pPr>
      <w:suppressLineNumbers/>
      <w:spacing w:before="120" w:after="120"/>
    </w:pPr>
    <w:rPr>
      <w:rFonts w:cs="Mangal"/>
      <w:i/>
      <w:iCs/>
    </w:rPr>
  </w:style>
  <w:style w:type="paragraph" w:customStyle="1" w:styleId="Index">
    <w:name w:val="Index"/>
    <w:basedOn w:val="Normal"/>
    <w:rsid w:val="00987BDC"/>
    <w:pPr>
      <w:suppressLineNumbers/>
    </w:pPr>
    <w:rPr>
      <w:rFonts w:cs="Mangal"/>
    </w:rPr>
  </w:style>
  <w:style w:type="paragraph" w:styleId="ListParagraph">
    <w:name w:val="List Paragraph"/>
    <w:basedOn w:val="Normal"/>
    <w:uiPriority w:val="34"/>
    <w:qFormat/>
    <w:rsid w:val="00987BDC"/>
    <w:pPr>
      <w:ind w:left="720"/>
    </w:pPr>
  </w:style>
  <w:style w:type="paragraph" w:customStyle="1" w:styleId="CommentText1">
    <w:name w:val="Comment Text1"/>
    <w:basedOn w:val="Normal"/>
    <w:rsid w:val="00987BDC"/>
    <w:rPr>
      <w:sz w:val="20"/>
      <w:szCs w:val="20"/>
    </w:rPr>
  </w:style>
  <w:style w:type="paragraph" w:customStyle="1" w:styleId="CommentSubject1">
    <w:name w:val="Comment Subject1"/>
    <w:basedOn w:val="CommentText1"/>
    <w:rsid w:val="00987BDC"/>
    <w:rPr>
      <w:b/>
      <w:bCs/>
    </w:rPr>
  </w:style>
  <w:style w:type="paragraph" w:styleId="BalloonText">
    <w:name w:val="Balloon Text"/>
    <w:basedOn w:val="Normal"/>
    <w:link w:val="BalloonTextChar1"/>
    <w:rsid w:val="00987BDC"/>
    <w:rPr>
      <w:rFonts w:ascii="Tahoma" w:hAnsi="Tahoma" w:cs="Tahoma"/>
      <w:sz w:val="16"/>
      <w:szCs w:val="16"/>
    </w:rPr>
  </w:style>
  <w:style w:type="character" w:customStyle="1" w:styleId="BalloonTextChar1">
    <w:name w:val="Balloon Text Char1"/>
    <w:basedOn w:val="DefaultParagraphFont"/>
    <w:link w:val="BalloonText"/>
    <w:rsid w:val="00987BDC"/>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987BDC"/>
    <w:pPr>
      <w:suppressLineNumbers/>
    </w:pPr>
    <w:rPr>
      <w:sz w:val="32"/>
      <w:szCs w:val="32"/>
    </w:rPr>
  </w:style>
  <w:style w:type="paragraph" w:styleId="BodyText2">
    <w:name w:val="Body Text 2"/>
    <w:basedOn w:val="Normal"/>
    <w:link w:val="BodyText2Char2"/>
    <w:rsid w:val="00987BDC"/>
    <w:pPr>
      <w:spacing w:after="120" w:line="480" w:lineRule="auto"/>
    </w:pPr>
  </w:style>
  <w:style w:type="character" w:customStyle="1" w:styleId="BodyText2Char2">
    <w:name w:val="Body Text 2 Char2"/>
    <w:basedOn w:val="DefaultParagraphFont"/>
    <w:link w:val="BodyText2"/>
    <w:rsid w:val="00987BDC"/>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987BDC"/>
    <w:pPr>
      <w:spacing w:after="120"/>
    </w:pPr>
    <w:rPr>
      <w:rFonts w:eastAsia="Times New Roman"/>
      <w:sz w:val="16"/>
      <w:szCs w:val="16"/>
    </w:rPr>
  </w:style>
  <w:style w:type="character" w:customStyle="1" w:styleId="BodyText3Char1">
    <w:name w:val="Body Text 3 Char1"/>
    <w:basedOn w:val="DefaultParagraphFont"/>
    <w:link w:val="BodyText3"/>
    <w:rsid w:val="00987BDC"/>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987BDC"/>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987BDC"/>
    <w:pPr>
      <w:suppressLineNumbers/>
      <w:tabs>
        <w:tab w:val="center" w:pos="4513"/>
        <w:tab w:val="right" w:pos="9026"/>
      </w:tabs>
    </w:pPr>
  </w:style>
  <w:style w:type="character" w:customStyle="1" w:styleId="HeaderChar1">
    <w:name w:val="Header Char1"/>
    <w:basedOn w:val="DefaultParagraphFont"/>
    <w:link w:val="Header"/>
    <w:rsid w:val="00987BDC"/>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987BDC"/>
    <w:pPr>
      <w:suppressLineNumbers/>
      <w:tabs>
        <w:tab w:val="center" w:pos="4513"/>
        <w:tab w:val="right" w:pos="9026"/>
      </w:tabs>
    </w:pPr>
  </w:style>
  <w:style w:type="character" w:customStyle="1" w:styleId="FooterChar1">
    <w:name w:val="Footer Char1"/>
    <w:basedOn w:val="DefaultParagraphFont"/>
    <w:link w:val="Footer"/>
    <w:rsid w:val="00987BDC"/>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987BDC"/>
    <w:pPr>
      <w:suppressLineNumbers/>
    </w:pPr>
  </w:style>
  <w:style w:type="paragraph" w:customStyle="1" w:styleId="TableHeading">
    <w:name w:val="Table Heading"/>
    <w:basedOn w:val="TableContents"/>
    <w:rsid w:val="00987BDC"/>
    <w:pPr>
      <w:jc w:val="center"/>
    </w:pPr>
    <w:rPr>
      <w:b/>
      <w:bCs/>
    </w:rPr>
  </w:style>
  <w:style w:type="paragraph" w:customStyle="1" w:styleId="PythagoreanTheorem">
    <w:name w:val="Pythagorean Theorem"/>
    <w:rsid w:val="00987BDC"/>
    <w:pPr>
      <w:suppressAutoHyphens/>
    </w:pPr>
    <w:rPr>
      <w:rFonts w:ascii="Calibri" w:eastAsia="MS Mincho" w:hAnsi="Calibri" w:cs="Arial"/>
      <w:lang w:eastAsia="ar-SA"/>
    </w:rPr>
  </w:style>
  <w:style w:type="table" w:styleId="TableGrid">
    <w:name w:val="Table Grid"/>
    <w:basedOn w:val="TableNormal"/>
    <w:rsid w:val="00987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987BDC"/>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987BDC"/>
    <w:rPr>
      <w:rFonts w:ascii="Calibri" w:hAnsi="Calibri" w:cs="Calibri"/>
      <w:b/>
      <w:bCs/>
      <w:sz w:val="18"/>
      <w:szCs w:val="18"/>
    </w:rPr>
  </w:style>
  <w:style w:type="character" w:styleId="Hyperlink">
    <w:name w:val="Hyperlink"/>
    <w:basedOn w:val="DefaultParagraphFont"/>
    <w:uiPriority w:val="99"/>
    <w:rsid w:val="00987BDC"/>
    <w:rPr>
      <w:color w:val="0000FF"/>
      <w:u w:val="single"/>
    </w:rPr>
  </w:style>
  <w:style w:type="paragraph" w:customStyle="1" w:styleId="Style6">
    <w:name w:val="Style6"/>
    <w:basedOn w:val="Normal"/>
    <w:uiPriority w:val="99"/>
    <w:rsid w:val="00987BDC"/>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987BDC"/>
    <w:rPr>
      <w:rFonts w:ascii="Calibri" w:hAnsi="Calibri" w:cs="Calibri"/>
      <w:sz w:val="22"/>
      <w:szCs w:val="22"/>
    </w:rPr>
  </w:style>
  <w:style w:type="paragraph" w:customStyle="1" w:styleId="Style10">
    <w:name w:val="Style10"/>
    <w:basedOn w:val="Normal"/>
    <w:uiPriority w:val="99"/>
    <w:rsid w:val="00987BDC"/>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987BDC"/>
    <w:rPr>
      <w:rFonts w:ascii="Calibri" w:hAnsi="Calibri" w:cs="Calibri"/>
      <w:b/>
      <w:bCs/>
      <w:sz w:val="22"/>
      <w:szCs w:val="22"/>
    </w:rPr>
  </w:style>
  <w:style w:type="character" w:customStyle="1" w:styleId="apple-converted-space">
    <w:name w:val="apple-converted-space"/>
    <w:rsid w:val="00987BDC"/>
  </w:style>
  <w:style w:type="character" w:customStyle="1" w:styleId="apple-style-span">
    <w:name w:val="apple-style-span"/>
    <w:basedOn w:val="DefaultParagraphFont"/>
    <w:rsid w:val="00987BDC"/>
  </w:style>
  <w:style w:type="paragraph" w:customStyle="1" w:styleId="Default">
    <w:name w:val="Default"/>
    <w:rsid w:val="00987BDC"/>
    <w:pPr>
      <w:autoSpaceDE w:val="0"/>
      <w:autoSpaceDN w:val="0"/>
      <w:adjustRightInd w:val="0"/>
      <w:spacing w:after="0" w:line="240" w:lineRule="auto"/>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987BDC"/>
    <w:pPr>
      <w:spacing w:line="240" w:lineRule="auto"/>
    </w:pPr>
    <w:rPr>
      <w:sz w:val="20"/>
      <w:szCs w:val="20"/>
    </w:rPr>
  </w:style>
  <w:style w:type="character" w:customStyle="1" w:styleId="CommentTextChar1">
    <w:name w:val="Comment Text Char1"/>
    <w:basedOn w:val="DefaultParagraphFont"/>
    <w:link w:val="CommentText"/>
    <w:rsid w:val="00987BDC"/>
    <w:rPr>
      <w:rFonts w:ascii="Times New Roman" w:eastAsia="Arial Unicode MS" w:hAnsi="Times New Roman" w:cs="Times New Roman"/>
      <w:color w:val="000000"/>
      <w:kern w:val="1"/>
      <w:sz w:val="20"/>
      <w:szCs w:val="20"/>
      <w:lang w:eastAsia="ar-SA"/>
    </w:rPr>
  </w:style>
  <w:style w:type="paragraph" w:customStyle="1" w:styleId="text">
    <w:name w:val="text"/>
    <w:basedOn w:val="Normal"/>
    <w:rsid w:val="00987BDC"/>
    <w:pPr>
      <w:suppressAutoHyphens w:val="0"/>
      <w:spacing w:before="60" w:after="60" w:line="240" w:lineRule="auto"/>
      <w:jc w:val="both"/>
    </w:pPr>
    <w:rPr>
      <w:rFonts w:ascii="Verdana" w:eastAsia="Times New Roman" w:hAnsi="Verdana"/>
      <w:color w:val="auto"/>
      <w:kern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lenadrageljevic@ymail.com" TargetMode="External"/><Relationship Id="rId5" Type="http://schemas.openxmlformats.org/officeDocument/2006/relationships/webSettings" Target="web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ED523-F47A-479F-8FDE-3D4447A2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7936</Words>
  <Characters>45239</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dc:creator>
  <cp:keywords/>
  <dc:description/>
  <cp:lastModifiedBy>fond_3</cp:lastModifiedBy>
  <cp:revision>2</cp:revision>
  <cp:lastPrinted>2020-02-20T12:53:00Z</cp:lastPrinted>
  <dcterms:created xsi:type="dcterms:W3CDTF">2020-02-20T13:01:00Z</dcterms:created>
  <dcterms:modified xsi:type="dcterms:W3CDTF">2020-02-20T13:01:00Z</dcterms:modified>
</cp:coreProperties>
</file>